
<file path=[Content_Types].xml><?xml version="1.0" encoding="utf-8"?>
<Types xmlns="http://schemas.openxmlformats.org/package/2006/content-types"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2.xml" ContentType="application/vnd.openxmlformats-officedocument.themeOverride+xml"/>
  <Override PartName="/word/theme/themeOverride3.xml" ContentType="application/vnd.openxmlformats-officedocument.themeOverride+xml"/>
  <Default Extension="jpeg" ContentType="image/jpeg"/>
  <Override PartName="/word/theme/themeOverride1.xml" ContentType="application/vnd.openxmlformats-officedocument.themeOverride+xml"/>
  <Override PartName="/word/theme/themeOverride11.xml" ContentType="application/vnd.openxmlformats-officedocument.themeOverride+xml"/>
  <Override PartName="/word/theme/themeOverride12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C3D43">
        <w:rPr>
          <w:rFonts w:ascii="Times New Roman" w:eastAsia="Times New Roman" w:hAnsi="Times New Roman" w:cs="Times New Roman"/>
          <w:sz w:val="24"/>
          <w:szCs w:val="20"/>
        </w:rPr>
        <w:t>Министерство образования Республики Коми</w:t>
      </w: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C3D43">
        <w:rPr>
          <w:rFonts w:ascii="Times New Roman" w:eastAsia="Times New Roman" w:hAnsi="Times New Roman" w:cs="Times New Roman"/>
          <w:sz w:val="24"/>
          <w:szCs w:val="20"/>
        </w:rPr>
        <w:t>Государственное профессиональное образовательное учреждение</w:t>
      </w: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C3D43">
        <w:rPr>
          <w:rFonts w:ascii="Times New Roman" w:eastAsia="Times New Roman" w:hAnsi="Times New Roman" w:cs="Times New Roman"/>
          <w:sz w:val="24"/>
          <w:szCs w:val="20"/>
        </w:rPr>
        <w:t>«Сыктывкарский политехнический техникум»</w:t>
      </w: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C3D43">
        <w:rPr>
          <w:rFonts w:ascii="Times New Roman" w:eastAsia="Times New Roman" w:hAnsi="Times New Roman" w:cs="Times New Roman"/>
          <w:noProof/>
          <w:sz w:val="24"/>
          <w:szCs w:val="20"/>
        </w:rPr>
        <w:drawing>
          <wp:inline distT="0" distB="0" distL="0" distR="0">
            <wp:extent cx="1495425" cy="1562100"/>
            <wp:effectExtent l="0" t="0" r="9525" b="0"/>
            <wp:docPr id="1" name="Рисунок 1" descr="E: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эмблем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62100"/>
                    </a:xfrm>
                    <a:prstGeom prst="rect">
                      <a:avLst/>
                    </a:prstGeom>
                    <a:solidFill>
                      <a:srgbClr val="C4BD97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150D94" w:rsidRPr="009C3D43" w:rsidRDefault="00150D94" w:rsidP="00150D94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48"/>
        </w:rPr>
      </w:pPr>
      <w:r w:rsidRPr="009C3D43">
        <w:rPr>
          <w:rFonts w:ascii="Times New Roman" w:eastAsia="Times New Roman" w:hAnsi="Times New Roman" w:cs="Times New Roman"/>
          <w:b/>
          <w:sz w:val="32"/>
          <w:szCs w:val="48"/>
        </w:rPr>
        <w:t>МЕТОДИЧЕСКАЯ РАЗРАБОТКА</w:t>
      </w:r>
      <w:r w:rsidRPr="009C3D43">
        <w:rPr>
          <w:rFonts w:ascii="Times New Roman" w:eastAsia="Times New Roman" w:hAnsi="Times New Roman" w:cs="Times New Roman"/>
          <w:b/>
          <w:sz w:val="32"/>
          <w:szCs w:val="48"/>
        </w:rPr>
        <w:br/>
        <w:t>ВНЕКЛАССНОГО МЕРОПРИЯТИЯ</w:t>
      </w: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44"/>
          <w:szCs w:val="48"/>
        </w:rPr>
      </w:pPr>
      <w:r w:rsidRPr="009C3D43">
        <w:rPr>
          <w:rFonts w:ascii="Times New Roman" w:eastAsia="Times New Roman" w:hAnsi="Times New Roman" w:cs="Times New Roman"/>
          <w:b/>
          <w:sz w:val="44"/>
          <w:szCs w:val="48"/>
        </w:rPr>
        <w:t xml:space="preserve">«Защита проектов </w:t>
      </w: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Cs w:val="20"/>
        </w:rPr>
      </w:pPr>
      <w:r w:rsidRPr="009C3D43">
        <w:rPr>
          <w:rFonts w:ascii="Times New Roman" w:eastAsia="Times New Roman" w:hAnsi="Times New Roman" w:cs="Times New Roman"/>
          <w:b/>
          <w:sz w:val="44"/>
          <w:szCs w:val="48"/>
        </w:rPr>
        <w:t>«Математика в профессии «Автомеханик»</w:t>
      </w: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0"/>
        </w:rPr>
      </w:pPr>
      <w:r w:rsidRPr="009C3D43">
        <w:rPr>
          <w:rFonts w:ascii="Times New Roman" w:eastAsia="Times New Roman" w:hAnsi="Times New Roman" w:cs="Times New Roman"/>
          <w:sz w:val="28"/>
          <w:szCs w:val="20"/>
        </w:rPr>
        <w:t>Составил и провел:</w:t>
      </w: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0"/>
        </w:rPr>
      </w:pPr>
      <w:r w:rsidRPr="009C3D43">
        <w:rPr>
          <w:rFonts w:ascii="Times New Roman" w:eastAsia="Times New Roman" w:hAnsi="Times New Roman" w:cs="Times New Roman"/>
          <w:sz w:val="28"/>
          <w:szCs w:val="20"/>
        </w:rPr>
        <w:t>преподаватель ОУД Математика</w:t>
      </w: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0"/>
        </w:rPr>
      </w:pPr>
      <w:r w:rsidRPr="009C3D43">
        <w:rPr>
          <w:rFonts w:ascii="Times New Roman" w:eastAsia="Times New Roman" w:hAnsi="Times New Roman" w:cs="Times New Roman"/>
          <w:sz w:val="28"/>
          <w:szCs w:val="20"/>
        </w:rPr>
        <w:t>Панюкова Н.Г.</w:t>
      </w: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C3D43">
        <w:rPr>
          <w:rFonts w:ascii="Times New Roman" w:eastAsia="Times New Roman" w:hAnsi="Times New Roman" w:cs="Times New Roman"/>
          <w:sz w:val="24"/>
          <w:szCs w:val="20"/>
        </w:rPr>
        <w:t>Сыктывкар, 202</w:t>
      </w:r>
      <w:r w:rsidR="00C0471B">
        <w:rPr>
          <w:rFonts w:ascii="Times New Roman" w:eastAsia="Times New Roman" w:hAnsi="Times New Roman" w:cs="Times New Roman"/>
          <w:sz w:val="24"/>
          <w:szCs w:val="20"/>
        </w:rPr>
        <w:t xml:space="preserve">0 </w:t>
      </w:r>
      <w:r w:rsidRPr="009C3D43">
        <w:rPr>
          <w:rFonts w:ascii="Times New Roman" w:eastAsia="Times New Roman" w:hAnsi="Times New Roman" w:cs="Times New Roman"/>
          <w:sz w:val="24"/>
          <w:szCs w:val="20"/>
        </w:rPr>
        <w:t>г.</w:t>
      </w:r>
    </w:p>
    <w:p w:rsidR="00150D94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50D94" w:rsidRPr="009C3D43" w:rsidRDefault="00150D94" w:rsidP="00150D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150D94" w:rsidRPr="009C3D43" w:rsidRDefault="00150D94" w:rsidP="0015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Не каждый человек с начала своего образовательного пути знает, какую                          профессию  он  приобретет в будущем, но благодаря ответственному                                        отношению к изучению математики, каждый ученик обеспечивает себя необходимыми знаниями, качествами, которые необходимы в его дальнейшей профессиональной деятельности. Ведь не существует профессий, в которых не применялись бы математические знания, приобретенные в школе. Опираясь на эти суждения, исследуем профессии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sz w:val="24"/>
          <w:szCs w:val="24"/>
        </w:rPr>
        <w:t xml:space="preserve"> которые хотят выбрать учащиеся и их родители и убедимся, что математика необходима в его работе.</w:t>
      </w:r>
    </w:p>
    <w:p w:rsidR="00150D94" w:rsidRPr="009C3D43" w:rsidRDefault="00150D94" w:rsidP="0008313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3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Актуальность </w:t>
      </w:r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моего исследования состоит в том, что очень часто можно услышать такие высказывания</w:t>
      </w:r>
      <w:proofErr w:type="gramStart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 Зачем нужно изучать математику</w:t>
      </w:r>
      <w:proofErr w:type="gramStart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,</w:t>
      </w:r>
      <w:proofErr w:type="gramEnd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решать задачи. Научились считать</w:t>
      </w:r>
      <w:proofErr w:type="gramStart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этого достаточно» . Изучение математики развивает логическое мышление, приучает человека к точности, к умению видеть главное, сообщает необходимые сведения для понимания сложных задач, возникающих в различных областях деятельности современного человека, в данном случае в выборе моей профессии – геодезиста .</w:t>
      </w:r>
    </w:p>
    <w:p w:rsidR="00150D94" w:rsidRPr="009C3D43" w:rsidRDefault="00150D94" w:rsidP="0008313A">
      <w:pPr>
        <w:tabs>
          <w:tab w:val="left" w:pos="540"/>
          <w:tab w:val="left" w:pos="900"/>
          <w:tab w:val="left" w:pos="419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 xml:space="preserve">     Цель:  </w:t>
      </w:r>
      <w:r w:rsidR="0008313A">
        <w:rPr>
          <w:rFonts w:ascii="Times New Roman" w:hAnsi="Times New Roman" w:cs="Times New Roman"/>
          <w:b/>
          <w:sz w:val="24"/>
          <w:szCs w:val="24"/>
        </w:rPr>
        <w:tab/>
      </w:r>
    </w:p>
    <w:p w:rsidR="00150D94" w:rsidRPr="009C3D43" w:rsidRDefault="00150D94" w:rsidP="0008313A">
      <w:pPr>
        <w:numPr>
          <w:ilvl w:val="0"/>
          <w:numId w:val="3"/>
        </w:numPr>
        <w:tabs>
          <w:tab w:val="left" w:pos="540"/>
          <w:tab w:val="left" w:pos="9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Исследовать, какие математические задачи решаются в профессиональной деятельности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50D94" w:rsidRPr="009C3D43" w:rsidRDefault="00150D94" w:rsidP="0008313A">
      <w:pPr>
        <w:numPr>
          <w:ilvl w:val="0"/>
          <w:numId w:val="3"/>
        </w:numPr>
        <w:tabs>
          <w:tab w:val="left" w:pos="540"/>
          <w:tab w:val="left" w:pos="9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Доказать, необходимость изучения математики для овладения знаниями при выборе профессии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50D94" w:rsidRPr="009C3D43" w:rsidRDefault="00150D94" w:rsidP="0008313A">
      <w:pPr>
        <w:tabs>
          <w:tab w:val="left" w:pos="54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 xml:space="preserve">        В соответствии с поставленной целью были определены</w:t>
      </w:r>
      <w:r w:rsidRPr="009C3D43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150D94" w:rsidRPr="009C3D43" w:rsidRDefault="00150D94" w:rsidP="0008313A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Доказать важность владения математическими знаниями, обеспечивающими успешность,  благополучие в профессиональной деятельности</w:t>
      </w:r>
      <w:proofErr w:type="gramStart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;</w:t>
      </w:r>
      <w:proofErr w:type="gramEnd"/>
    </w:p>
    <w:p w:rsidR="00150D94" w:rsidRPr="009C3D43" w:rsidRDefault="00150D94" w:rsidP="0008313A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Провести анкетирование среди учащихся школы</w:t>
      </w:r>
      <w:proofErr w:type="gramStart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родителей и учителей, чтобы узнать их отношение к изучению математики и мнение о роли математики в их будущей, (настоящей) профессии и  провести статистическую обработку данных;</w:t>
      </w:r>
    </w:p>
    <w:p w:rsidR="00150D94" w:rsidRPr="009C3D43" w:rsidRDefault="00150D94" w:rsidP="0008313A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>Увидеть связь между наукой и повседневной жизнью.</w:t>
      </w:r>
    </w:p>
    <w:p w:rsidR="00150D94" w:rsidRPr="009C3D43" w:rsidRDefault="00150D94" w:rsidP="0008313A">
      <w:pPr>
        <w:tabs>
          <w:tab w:val="left" w:pos="1248"/>
          <w:tab w:val="left" w:pos="160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>Предмет исследования</w:t>
      </w:r>
      <w:r w:rsidRPr="009C3D43">
        <w:rPr>
          <w:rFonts w:ascii="Times New Roman" w:hAnsi="Times New Roman" w:cs="Times New Roman"/>
          <w:sz w:val="24"/>
          <w:szCs w:val="24"/>
        </w:rPr>
        <w:t>: математика в профессиях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150D94" w:rsidRPr="009C3D43" w:rsidRDefault="00150D94" w:rsidP="0008313A">
      <w:pPr>
        <w:tabs>
          <w:tab w:val="left" w:pos="54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 xml:space="preserve"> При работе над проектом мной были использованы следующие </w:t>
      </w:r>
      <w:r w:rsidRPr="009C3D43">
        <w:rPr>
          <w:rFonts w:ascii="Times New Roman" w:hAnsi="Times New Roman" w:cs="Times New Roman"/>
          <w:b/>
          <w:sz w:val="24"/>
          <w:szCs w:val="24"/>
        </w:rPr>
        <w:t>методы</w:t>
      </w:r>
      <w:r w:rsidRPr="009C3D43">
        <w:rPr>
          <w:rFonts w:ascii="Times New Roman" w:hAnsi="Times New Roman" w:cs="Times New Roman"/>
          <w:sz w:val="24"/>
          <w:szCs w:val="24"/>
        </w:rPr>
        <w:t>:</w:t>
      </w:r>
    </w:p>
    <w:p w:rsidR="00150D94" w:rsidRPr="009C3D43" w:rsidRDefault="00150D94" w:rsidP="0008313A">
      <w:pPr>
        <w:tabs>
          <w:tab w:val="left" w:pos="54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Опрос (анкетирование),  анализ (статистическая обработка данных), работа с задачами из школьного курса математики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sz w:val="24"/>
          <w:szCs w:val="24"/>
        </w:rPr>
        <w:t xml:space="preserve"> наблюдения.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150D94" w:rsidRPr="009C3D43" w:rsidRDefault="00150D94" w:rsidP="00150D94">
      <w:pPr>
        <w:numPr>
          <w:ilvl w:val="1"/>
          <w:numId w:val="2"/>
        </w:numPr>
        <w:tabs>
          <w:tab w:val="left" w:pos="540"/>
          <w:tab w:val="left" w:pos="90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>Сбор и статистическая обработка данных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 xml:space="preserve">     Проблема выбора профессии является одной из самых главных в жизни человека. Какие профессии хотят приобрести  дети школы нашего села? Как они видят математику в своей будущей профессии? Нужна ли математика будущему врачу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sz w:val="24"/>
          <w:szCs w:val="24"/>
        </w:rPr>
        <w:t xml:space="preserve"> инженеру , дизайнеру , парикмахеру ? Чтобы ответить на эти вопросы, было проведено анкетирование среди учащихся нашей школы, учителей и родителей с целью изучения их представления о роли математики в их профессии  (Приложение 1).   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 xml:space="preserve">        В опросе приняли участие 13 педагогов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254635</wp:posOffset>
            </wp:positionV>
            <wp:extent cx="4094480" cy="1280160"/>
            <wp:effectExtent l="0" t="0" r="127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Pr="009C3D43">
        <w:rPr>
          <w:rFonts w:ascii="Times New Roman" w:hAnsi="Times New Roman" w:cs="Times New Roman"/>
          <w:color w:val="000000"/>
          <w:sz w:val="24"/>
          <w:szCs w:val="24"/>
        </w:rPr>
        <w:t>1)  Какому учебному предмету отдавали предпочтение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когда учились в школе 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proofErr w:type="gramEnd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каких учебных предметов вы применяете в повседневной жизни?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15102</wp:posOffset>
            </wp:positionV>
            <wp:extent cx="5566410" cy="1414780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241300</wp:posOffset>
            </wp:positionV>
            <wp:extent cx="3514090" cy="1446530"/>
            <wp:effectExtent l="0" t="0" r="0" b="127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9C3D43">
        <w:rPr>
          <w:rFonts w:ascii="Times New Roman" w:hAnsi="Times New Roman" w:cs="Times New Roman"/>
          <w:color w:val="000000"/>
          <w:sz w:val="24"/>
          <w:szCs w:val="24"/>
        </w:rPr>
        <w:t>3) Какой профессии необходим ваш предмет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?</w:t>
      </w:r>
      <w:proofErr w:type="gramEnd"/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>4) Любимый предмет в детстве?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21590</wp:posOffset>
            </wp:positionV>
            <wp:extent cx="5271135" cy="1750695"/>
            <wp:effectExtent l="0" t="0" r="5715" b="1905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>В опросе приняли участие 33 учащихся из 4 , 9, 10 и 11 классов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1) кем хотят стать школьники 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91102" cy="1598212"/>
            <wp:effectExtent l="0" t="0" r="0" b="2540"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>2) кем хотели стать школьники  2010-2011уч. года.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52446" cy="1063203"/>
            <wp:effectExtent l="0" t="0" r="0" b="381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>3) нужна ли математика школьникам при выборе профессии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?</w:t>
      </w:r>
      <w:proofErr w:type="gramEnd"/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08220" cy="1229995"/>
            <wp:effectExtent l="0" t="0" r="0" b="0"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>4) любимые  предметы в школе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17592" cy="1820849"/>
            <wp:effectExtent l="0" t="0" r="2540" b="8255"/>
            <wp:docPr id="9" name="Диаграмм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>В опросе приняли участие 38 родителей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1) кто участвовал в опросе 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26442" cy="1706985"/>
            <wp:effectExtent l="0" t="0" r="0" b="7620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2) какие профессии хотят родители для своих детей 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21858" cy="1902946"/>
            <wp:effectExtent l="0" t="0" r="0" b="2540"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3) какие знания применяют родители в своей профессии 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54880" cy="1919138"/>
            <wp:effectExtent l="0" t="0" r="7620" b="5080"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4) нужна ли математика следующим профессиям 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мнение родителей) </w:t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7273" cy="1540685"/>
            <wp:effectExtent l="0" t="0" r="0" b="2540"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50D94" w:rsidRPr="009C3D43" w:rsidRDefault="00150D94" w:rsidP="00150D94">
      <w:pPr>
        <w:tabs>
          <w:tab w:val="left" w:pos="54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Проанализировав результаты, можно сделать вывод, что  большинство детей хотят стать дизайнерами, врачами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color w:val="000000"/>
          <w:sz w:val="24"/>
          <w:szCs w:val="24"/>
        </w:rPr>
        <w:t>стилистами , юристами. В своей профессии математику видят лишь  экономисты</w:t>
      </w:r>
      <w:proofErr w:type="gramStart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инженеры, дизайнеры  поэтому  внимание уделяют этому предмету только те, кто хочет приобрести эту профессию. Остальные считают, что в их </w:t>
      </w:r>
      <w:r w:rsidRPr="009C3D4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профессии математика их не коснется. (Результаты анкетирования отражены в диаграммах) </w:t>
      </w:r>
    </w:p>
    <w:p w:rsidR="00150D94" w:rsidRPr="009C3D43" w:rsidRDefault="00150D94" w:rsidP="00150D94">
      <w:pPr>
        <w:tabs>
          <w:tab w:val="left" w:pos="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D43">
        <w:rPr>
          <w:rFonts w:ascii="Times New Roman" w:hAnsi="Times New Roman" w:cs="Times New Roman"/>
          <w:color w:val="000000"/>
          <w:sz w:val="24"/>
          <w:szCs w:val="24"/>
        </w:rPr>
        <w:t xml:space="preserve">        Проведя статистическую обработку данных, видно, что учащиеся недостаточно полно представляют роль математики в профессии. </w:t>
      </w:r>
    </w:p>
    <w:p w:rsidR="00150D94" w:rsidRPr="009C3D43" w:rsidRDefault="00150D94" w:rsidP="00150D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>2.2</w:t>
      </w:r>
      <w:proofErr w:type="gramStart"/>
      <w:r w:rsidRPr="009C3D43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9C3D43">
        <w:rPr>
          <w:rFonts w:ascii="Times New Roman" w:hAnsi="Times New Roman" w:cs="Times New Roman"/>
          <w:b/>
          <w:sz w:val="24"/>
          <w:szCs w:val="24"/>
        </w:rPr>
        <w:t>акие математические задачи решаются в профессиональной деятельности</w:t>
      </w:r>
    </w:p>
    <w:p w:rsidR="00150D94" w:rsidRPr="009C3D43" w:rsidRDefault="00150D94" w:rsidP="0015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 xml:space="preserve">1) Автолюбитель </w:t>
      </w:r>
    </w:p>
    <w:p w:rsidR="00150D94" w:rsidRPr="009C3D43" w:rsidRDefault="00150D94" w:rsidP="00150D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>Расход топлива</w:t>
      </w:r>
    </w:p>
    <w:p w:rsidR="00150D94" w:rsidRPr="009C3D43" w:rsidRDefault="00150D94" w:rsidP="00150D94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>Задача.</w:t>
      </w:r>
      <w:r w:rsidRPr="009C3D43">
        <w:rPr>
          <w:rFonts w:ascii="Times New Roman" w:hAnsi="Times New Roman" w:cs="Times New Roman"/>
          <w:sz w:val="24"/>
          <w:szCs w:val="24"/>
        </w:rPr>
        <w:t xml:space="preserve"> Клиент хочет арендовать автомобиль на сутки для поездки протяжённостью 600км. В таблице приведены характеристики трёх автомобилей и стоимость их аренды. Помимо аренды клиент обязан оплатить топливо для автомобиля на всю поездку. Какую сумму в руб. заплатит клиент за аренду и топливо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sz w:val="24"/>
          <w:szCs w:val="24"/>
        </w:rPr>
        <w:t xml:space="preserve"> если выберет самый дешёвый вариант?</w:t>
      </w:r>
    </w:p>
    <w:tbl>
      <w:tblPr>
        <w:tblW w:w="9474" w:type="dxa"/>
        <w:tblInd w:w="-10" w:type="dxa"/>
        <w:tblLayout w:type="fixed"/>
        <w:tblLook w:val="0000"/>
      </w:tblPr>
      <w:tblGrid>
        <w:gridCol w:w="2747"/>
        <w:gridCol w:w="2191"/>
        <w:gridCol w:w="2268"/>
        <w:gridCol w:w="2268"/>
      </w:tblGrid>
      <w:tr w:rsidR="00150D94" w:rsidRPr="009C3D43" w:rsidTr="001F295A"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sz w:val="24"/>
                <w:szCs w:val="24"/>
              </w:rPr>
              <w:t>Топливо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sz w:val="24"/>
                <w:szCs w:val="24"/>
              </w:rPr>
              <w:t>Расход топлива</w:t>
            </w:r>
          </w:p>
          <w:p w:rsidR="00150D94" w:rsidRPr="009C3D43" w:rsidRDefault="00150D94" w:rsidP="001F295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C3D4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9C3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100 км)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sz w:val="24"/>
                <w:szCs w:val="24"/>
              </w:rPr>
              <w:t>Арендная плата (руб. за 1 сутки)</w:t>
            </w:r>
          </w:p>
        </w:tc>
      </w:tr>
      <w:tr w:rsidR="00150D94" w:rsidRPr="009C3D43" w:rsidTr="001F295A"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Дизельное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150D94" w:rsidRPr="009C3D43" w:rsidTr="001F295A"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Бензин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150D94" w:rsidRPr="009C3D43" w:rsidTr="001F295A"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94" w:rsidRPr="009C3D43" w:rsidRDefault="00150D94" w:rsidP="001F295A">
            <w:pPr>
              <w:snapToGrid w:val="0"/>
              <w:spacing w:after="0" w:line="36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</w:tr>
    </w:tbl>
    <w:p w:rsidR="00150D94" w:rsidRPr="009C3D43" w:rsidRDefault="00150D94" w:rsidP="00150D9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Стоимость дизельного топлива 25руб. за 1 л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sz w:val="24"/>
          <w:szCs w:val="24"/>
        </w:rPr>
        <w:t xml:space="preserve"> бензин 26 руб.70 коп. за 1л , газ 18руб. 45 коп </w:t>
      </w:r>
    </w:p>
    <w:p w:rsidR="00150D94" w:rsidRPr="009C3D43" w:rsidRDefault="00150D94" w:rsidP="00150D94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3D43">
        <w:rPr>
          <w:rFonts w:ascii="Times New Roman" w:hAnsi="Times New Roman" w:cs="Times New Roman"/>
          <w:b/>
          <w:i/>
          <w:sz w:val="24"/>
          <w:szCs w:val="24"/>
        </w:rPr>
        <w:t xml:space="preserve">Решение: </w:t>
      </w:r>
    </w:p>
    <w:tbl>
      <w:tblPr>
        <w:tblW w:w="0" w:type="auto"/>
        <w:tblLayout w:type="fixed"/>
        <w:tblLook w:val="0000"/>
      </w:tblPr>
      <w:tblGrid>
        <w:gridCol w:w="2802"/>
        <w:gridCol w:w="8185"/>
      </w:tblGrid>
      <w:tr w:rsidR="00150D94" w:rsidRPr="009C3D43" w:rsidTr="001F295A">
        <w:tc>
          <w:tcPr>
            <w:tcW w:w="2802" w:type="dxa"/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Дизельное </w:t>
            </w:r>
          </w:p>
        </w:tc>
        <w:tc>
          <w:tcPr>
            <w:tcW w:w="8185" w:type="dxa"/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6*6*25+3500 = 4400</w:t>
            </w:r>
          </w:p>
        </w:tc>
      </w:tr>
      <w:tr w:rsidR="00150D94" w:rsidRPr="009C3D43" w:rsidTr="001F295A">
        <w:tc>
          <w:tcPr>
            <w:tcW w:w="2802" w:type="dxa"/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Бензин </w:t>
            </w:r>
          </w:p>
        </w:tc>
        <w:tc>
          <w:tcPr>
            <w:tcW w:w="8185" w:type="dxa"/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6*8*26,7+3300=4581,6</w:t>
            </w:r>
          </w:p>
        </w:tc>
      </w:tr>
      <w:tr w:rsidR="00150D94" w:rsidRPr="009C3D43" w:rsidTr="001F295A">
        <w:tc>
          <w:tcPr>
            <w:tcW w:w="2802" w:type="dxa"/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Газ </w:t>
            </w:r>
          </w:p>
        </w:tc>
        <w:tc>
          <w:tcPr>
            <w:tcW w:w="8185" w:type="dxa"/>
          </w:tcPr>
          <w:p w:rsidR="00150D94" w:rsidRPr="009C3D43" w:rsidRDefault="00150D94" w:rsidP="001F295A">
            <w:pPr>
              <w:tabs>
                <w:tab w:val="left" w:pos="900"/>
              </w:tabs>
              <w:snapToGri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6*11*18,45+3200=4417,7</w:t>
            </w:r>
          </w:p>
        </w:tc>
      </w:tr>
    </w:tbl>
    <w:p w:rsidR="00150D94" w:rsidRPr="009C3D43" w:rsidRDefault="00150D94" w:rsidP="00150D94">
      <w:pPr>
        <w:tabs>
          <w:tab w:val="left" w:pos="900"/>
          <w:tab w:val="right" w:pos="10771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i/>
          <w:sz w:val="24"/>
          <w:szCs w:val="24"/>
        </w:rPr>
        <w:t>Ответ</w:t>
      </w:r>
      <w:proofErr w:type="gramStart"/>
      <w:r w:rsidRPr="009C3D43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 w:rsidRPr="009C3D43">
        <w:rPr>
          <w:rFonts w:ascii="Times New Roman" w:hAnsi="Times New Roman" w:cs="Times New Roman"/>
          <w:b/>
          <w:i/>
          <w:sz w:val="24"/>
          <w:szCs w:val="24"/>
        </w:rPr>
        <w:t xml:space="preserve"> 4400.</w:t>
      </w:r>
      <w:r w:rsidRPr="009C3D43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150D94" w:rsidRPr="009C3D43" w:rsidRDefault="00150D94" w:rsidP="00150D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D43">
        <w:rPr>
          <w:rFonts w:ascii="Times New Roman" w:hAnsi="Times New Roman" w:cs="Times New Roman"/>
          <w:b/>
          <w:sz w:val="24"/>
          <w:szCs w:val="24"/>
        </w:rPr>
        <w:t xml:space="preserve">4.Заключение </w:t>
      </w:r>
    </w:p>
    <w:p w:rsidR="00150D94" w:rsidRPr="009C3D43" w:rsidRDefault="00150D94" w:rsidP="00150D9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«Зачем нам математика?»</w:t>
      </w:r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br/>
        <w:t>Если бы не было математики, не было бы многих профессий. Математика нужна в любом деле, в любой профессии. Каждому нужна математика.</w:t>
      </w:r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br/>
        <w:t xml:space="preserve">Лётчику — чтобы набрать нужную высоту, дворнику — чтобы </w:t>
      </w:r>
      <w:proofErr w:type="gramStart"/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посчитать</w:t>
      </w:r>
      <w:proofErr w:type="gramEnd"/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сколько песка нужно насыпать на тот или иной участок, ну а учёным она нужна больше всех. Кто-то скажет: «Да математика нужна только математикам и физикам». Но не всё так просто. Археологу нужно произвести </w:t>
      </w:r>
      <w:proofErr w:type="gramStart"/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расчёты</w:t>
      </w:r>
      <w:proofErr w:type="gramEnd"/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на какой глубине копать, а это тоже математика. Ихтиологу — сколько рыб в этом году вывелось.</w:t>
      </w:r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br/>
        <w:t xml:space="preserve">Даже простой человек неразрывно связан с математикой. Нам надо встать утром в определённое время, а это цифры — математика. </w:t>
      </w:r>
      <w:proofErr w:type="spellStart"/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Гламурной</w:t>
      </w:r>
      <w:proofErr w:type="spellEnd"/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блондинке нужна математика для того, чтобы посчитать, на сколько килограммов она поправилась или </w:t>
      </w:r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lastRenderedPageBreak/>
        <w:t>похудела. Маленькому ребёнку нужно посчитать кубики, и даже это — математика.</w:t>
      </w:r>
      <w:r w:rsidRPr="009C3D4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br/>
        <w:t>Математика нужна каждому и везде. Без математики ничего не обходится. Без математики не движется прогресс, без неё мы не смогли бы сделать даже маленькое дело. Математика — наука, как прошлого, так и будущего.</w:t>
      </w:r>
    </w:p>
    <w:p w:rsidR="00150D94" w:rsidRPr="009C3D43" w:rsidRDefault="00150D94" w:rsidP="00150D9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3D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анкетирования было выявлено,  что многие считают математику знать  нужно.</w:t>
      </w:r>
    </w:p>
    <w:p w:rsidR="00150D94" w:rsidRPr="009C3D43" w:rsidRDefault="00150D94" w:rsidP="00150D94">
      <w:pPr>
        <w:numPr>
          <w:ilvl w:val="0"/>
          <w:numId w:val="4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У учеников повышен интерес в основном к тем профессиям, которые сейчас более актуальны в современном мире  – врач, экономист, парикмахер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3D43">
        <w:rPr>
          <w:rFonts w:ascii="Times New Roman" w:hAnsi="Times New Roman" w:cs="Times New Roman"/>
          <w:sz w:val="24"/>
          <w:szCs w:val="24"/>
        </w:rPr>
        <w:t xml:space="preserve"> стилист , дизайнер  банкир .</w:t>
      </w:r>
    </w:p>
    <w:p w:rsidR="00150D94" w:rsidRPr="009C3D43" w:rsidRDefault="00150D94" w:rsidP="00150D94">
      <w:pPr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Есть необходимость  изучать математику, т.к. она нужна  людям разных профессий.</w:t>
      </w:r>
    </w:p>
    <w:p w:rsidR="00150D94" w:rsidRPr="009C3D43" w:rsidRDefault="00150D94" w:rsidP="00150D94">
      <w:pPr>
        <w:keepNext/>
        <w:keepLines/>
        <w:spacing w:after="0" w:line="360" w:lineRule="auto"/>
        <w:ind w:firstLine="709"/>
        <w:jc w:val="both"/>
        <w:outlineLvl w:val="4"/>
        <w:rPr>
          <w:rFonts w:ascii="Times New Roman" w:eastAsiaTheme="majorEastAsia" w:hAnsi="Times New Roman" w:cs="Times New Roman"/>
          <w:color w:val="243F60" w:themeColor="accent1" w:themeShade="7F"/>
          <w:sz w:val="24"/>
          <w:szCs w:val="24"/>
        </w:rPr>
      </w:pPr>
      <w:r w:rsidRPr="009C3D43">
        <w:rPr>
          <w:rFonts w:ascii="Times New Roman" w:eastAsiaTheme="majorEastAsia" w:hAnsi="Times New Roman" w:cs="Times New Roman"/>
          <w:color w:val="243F60" w:themeColor="accent1" w:themeShade="7F"/>
          <w:sz w:val="24"/>
          <w:szCs w:val="24"/>
        </w:rPr>
        <w:t>Всё это позволяет сделать вывод:</w:t>
      </w:r>
    </w:p>
    <w:p w:rsidR="00150D94" w:rsidRPr="009C3D43" w:rsidRDefault="00150D94" w:rsidP="00150D9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3D4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Прочные знания по математике помогают мне успешно осваивать предметы профессионального цикла и увереннее чувствовать себя при выполнении практических заданий во время производственной практики. Математика даёт огромные возможности и силы, но при этом требует грамотного, ответственного её использования в сельском хозяйстве. Моя специальность даёт прекрасную возможность получить не столь престижную на сегодняшний день профессию, но столь необходимую для жизни.</w:t>
      </w:r>
    </w:p>
    <w:p w:rsidR="00150D94" w:rsidRDefault="00150D94" w:rsidP="0015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D43">
        <w:rPr>
          <w:rFonts w:ascii="Times New Roman" w:hAnsi="Times New Roman" w:cs="Times New Roman"/>
          <w:sz w:val="24"/>
          <w:szCs w:val="24"/>
        </w:rPr>
        <w:t>В заключение скажу, перефразировав слова М. В. Ломоносова «Математику уже затем учить надо, что она помогает работать и жить</w:t>
      </w:r>
      <w:proofErr w:type="gramStart"/>
      <w:r w:rsidRPr="009C3D43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150D94" w:rsidRDefault="00150D94" w:rsidP="0015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18E7" w:rsidRDefault="00C0471B"/>
    <w:sectPr w:rsidR="001718E7" w:rsidSect="005F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"/>
      <w:lvlJc w:val="left"/>
      <w:pPr>
        <w:tabs>
          <w:tab w:val="num" w:pos="1620"/>
        </w:tabs>
        <w:ind w:left="162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</w:abstractNum>
  <w:abstractNum w:abstractNumId="3">
    <w:nsid w:val="3334161B"/>
    <w:multiLevelType w:val="hybridMultilevel"/>
    <w:tmpl w:val="9FF2B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50D94"/>
    <w:rsid w:val="0008313A"/>
    <w:rsid w:val="00101E36"/>
    <w:rsid w:val="00150D94"/>
    <w:rsid w:val="004D46A8"/>
    <w:rsid w:val="005F3B7A"/>
    <w:rsid w:val="00B20C04"/>
    <w:rsid w:val="00C0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D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styles" Target="styles.xml"/><Relationship Id="rId16" Type="http://schemas.openxmlformats.org/officeDocument/2006/relationships/chart" Target="charts/chart11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jpeg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2.xlsx"/><Relationship Id="rId1" Type="http://schemas.openxmlformats.org/officeDocument/2006/relationships/themeOverride" Target="../theme/themeOverride12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3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000000"/>
          </a:solidFill>
          <a:prstDash val="solid"/>
        </a:ln>
      </c:spPr>
    </c:sideWall>
    <c:backWall>
      <c:spPr>
        <a:noFill/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4164037854889718E-2"/>
          <c:y val="4.7619047619047623E-2"/>
          <c:w val="0.8107255520504747"/>
          <c:h val="0.8465608465608466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математ.</c:v>
                </c:pt>
              </c:strCache>
            </c:strRef>
          </c:tx>
          <c:spPr>
            <a:solidFill>
              <a:srgbClr val="BBE0E3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B1-452E-B628-00A287FAB3D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химия</c:v>
                </c:pt>
              </c:strCache>
            </c:strRef>
          </c:tx>
          <c:spPr>
            <a:solidFill>
              <a:srgbClr val="333399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B1-452E-B628-00A287FAB3D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литра</c:v>
                </c:pt>
              </c:strCache>
            </c:strRef>
          </c:tx>
          <c:spPr>
            <a:solidFill>
              <a:srgbClr val="009999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5B1-452E-B628-00A287FAB3D2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физра</c:v>
                </c:pt>
              </c:strCache>
            </c:strRef>
          </c:tx>
          <c:spPr>
            <a:solidFill>
              <a:srgbClr val="99CC00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5B1-452E-B628-00A287FAB3D2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русский</c:v>
                </c:pt>
              </c:strCache>
            </c:strRef>
          </c:tx>
          <c:spPr>
            <a:solidFill>
              <a:srgbClr val="808080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5B1-452E-B628-00A287FAB3D2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география</c:v>
                </c:pt>
              </c:strCache>
            </c:strRef>
          </c:tx>
          <c:spPr>
            <a:solidFill>
              <a:srgbClr val="000000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F5B1-452E-B628-00A287FAB3D2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история </c:v>
                </c:pt>
              </c:strCache>
            </c:strRef>
          </c:tx>
          <c:spPr>
            <a:solidFill>
              <a:srgbClr val="0066CC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F5B1-452E-B628-00A287FAB3D2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физика </c:v>
                </c:pt>
              </c:strCache>
            </c:strRef>
          </c:tx>
          <c:spPr>
            <a:solidFill>
              <a:srgbClr val="CCCCFF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5B1-452E-B628-00A287FAB3D2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биология </c:v>
                </c:pt>
              </c:strCache>
            </c:strRef>
          </c:tx>
          <c:spPr>
            <a:solidFill>
              <a:srgbClr val="FF0000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F5B1-452E-B628-00A287FAB3D2}"/>
            </c:ext>
          </c:extLst>
        </c:ser>
        <c:ser>
          <c:idx val="9"/>
          <c:order val="9"/>
          <c:tx>
            <c:strRef>
              <c:f>Sheet1!$A$11</c:f>
              <c:strCache>
                <c:ptCount val="1"/>
                <c:pt idx="0">
                  <c:v>изо</c:v>
                </c:pt>
              </c:strCache>
            </c:strRef>
          </c:tx>
          <c:spPr>
            <a:solidFill>
              <a:srgbClr val="FFFF00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Sheet1!$B$11:$B$11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F5B1-452E-B628-00A287FAB3D2}"/>
            </c:ext>
          </c:extLst>
        </c:ser>
        <c:ser>
          <c:idx val="10"/>
          <c:order val="10"/>
          <c:tx>
            <c:strRef>
              <c:f>Sheet1!$A$12</c:f>
              <c:strCache>
                <c:ptCount val="1"/>
                <c:pt idx="0">
                  <c:v>музыка</c:v>
                </c:pt>
              </c:strCache>
            </c:strRef>
          </c:tx>
          <c:spPr>
            <a:solidFill>
              <a:srgbClr val="00FF00"/>
            </a:solidFill>
            <a:ln w="12679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Sheet1!$B$12:$B$12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F5B1-452E-B628-00A287FAB3D2}"/>
            </c:ext>
          </c:extLst>
        </c:ser>
        <c:gapDepth val="0"/>
        <c:shape val="box"/>
        <c:axId val="142862976"/>
        <c:axId val="148070784"/>
        <c:axId val="0"/>
      </c:bar3DChart>
      <c:catAx>
        <c:axId val="142862976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070784"/>
        <c:crosses val="autoZero"/>
        <c:auto val="1"/>
        <c:lblAlgn val="ctr"/>
        <c:lblOffset val="100"/>
        <c:tickLblSkip val="1"/>
        <c:tickMarkSkip val="1"/>
      </c:catAx>
      <c:valAx>
        <c:axId val="148070784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862976"/>
        <c:crosses val="autoZero"/>
        <c:crossBetween val="between"/>
      </c:valAx>
      <c:spPr>
        <a:noFill/>
        <a:ln w="25358">
          <a:noFill/>
        </a:ln>
      </c:spPr>
    </c:plotArea>
    <c:legend>
      <c:legendPos val="r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75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4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8216560509554152E-2"/>
          <c:y val="5.0847457627118717E-2"/>
          <c:w val="0.77707006369426834"/>
          <c:h val="0.8559322033898313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врач</c:v>
                </c:pt>
              </c:strCache>
            </c:strRef>
          </c:tx>
          <c:spPr>
            <a:solidFill>
              <a:srgbClr val="9999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D4-420E-AD33-75E1CBD317C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банкир</c:v>
                </c:pt>
              </c:strCache>
            </c:strRef>
          </c:tx>
          <c:spPr>
            <a:solidFill>
              <a:srgbClr val="993366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D4-420E-AD33-75E1CBD317C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дизайнер</c:v>
                </c:pt>
              </c:strCache>
            </c:strRef>
          </c:tx>
          <c:spPr>
            <a:solidFill>
              <a:srgbClr val="FFFFCC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8D4-420E-AD33-75E1CBD317C2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актёр</c:v>
                </c:pt>
              </c:strCache>
            </c:strRef>
          </c:tx>
          <c:spPr>
            <a:solidFill>
              <a:srgbClr val="CCFF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8D4-420E-AD33-75E1CBD317C2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водитель</c:v>
                </c:pt>
              </c:strCache>
            </c:strRef>
          </c:tx>
          <c:spPr>
            <a:solidFill>
              <a:srgbClr val="660066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8D4-420E-AD33-75E1CBD317C2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учитель</c:v>
                </c:pt>
              </c:strCache>
            </c:strRef>
          </c:tx>
          <c:spPr>
            <a:solidFill>
              <a:srgbClr val="FF8080"/>
            </a:solidFill>
            <a:ln w="12686">
              <a:solidFill>
                <a:srgbClr val="000000"/>
              </a:solidFill>
              <a:prstDash val="solid"/>
            </a:ln>
          </c:spPr>
          <c:dLbls>
            <c:dLbl>
              <c:idx val="0"/>
              <c:spPr>
                <a:noFill/>
                <a:ln w="25371">
                  <a:noFill/>
                </a:ln>
              </c:spPr>
              <c:txPr>
                <a:bodyPr/>
                <a:lstStyle/>
                <a:p>
                  <a:pPr>
                    <a:defRPr sz="1024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8D4-420E-AD33-75E1CBD317C2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A8D4-420E-AD33-75E1CBD317C2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юрист</c:v>
                </c:pt>
              </c:strCache>
            </c:strRef>
          </c:tx>
          <c:spPr>
            <a:solidFill>
              <a:srgbClr val="0066CC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A8D4-420E-AD33-75E1CBD317C2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электрик</c:v>
                </c:pt>
              </c:strCache>
            </c:strRef>
          </c:tx>
          <c:spPr>
            <a:solidFill>
              <a:srgbClr val="CCCC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A8D4-420E-AD33-75E1CBD317C2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менеджер</c:v>
                </c:pt>
              </c:strCache>
            </c:strRef>
          </c:tx>
          <c:spPr>
            <a:solidFill>
              <a:srgbClr val="000080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A8D4-420E-AD33-75E1CBD317C2}"/>
            </c:ext>
          </c:extLst>
        </c:ser>
        <c:ser>
          <c:idx val="9"/>
          <c:order val="9"/>
          <c:tx>
            <c:strRef>
              <c:f>Sheet1!$A$11</c:f>
              <c:strCache>
                <c:ptCount val="1"/>
                <c:pt idx="0">
                  <c:v>экономист </c:v>
                </c:pt>
              </c:strCache>
            </c:strRef>
          </c:tx>
          <c:spPr>
            <a:solidFill>
              <a:srgbClr val="FF00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1">
                <a:noFill/>
              </a:ln>
            </c:spPr>
            <c:txPr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Sheet1!$B$11:$B$11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A8D4-420E-AD33-75E1CBD317C2}"/>
            </c:ext>
          </c:extLst>
        </c:ser>
        <c:gapDepth val="0"/>
        <c:shape val="box"/>
        <c:axId val="174700416"/>
        <c:axId val="174701952"/>
        <c:axId val="0"/>
      </c:bar3DChart>
      <c:catAx>
        <c:axId val="174700416"/>
        <c:scaling>
          <c:orientation val="minMax"/>
        </c:scaling>
        <c:axPos val="b"/>
        <c:numFmt formatCode="General" sourceLinked="1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4701952"/>
        <c:crosses val="autoZero"/>
        <c:auto val="1"/>
        <c:lblAlgn val="ctr"/>
        <c:lblOffset val="100"/>
        <c:tickLblSkip val="1"/>
        <c:tickMarkSkip val="1"/>
      </c:catAx>
      <c:valAx>
        <c:axId val="174701952"/>
        <c:scaling>
          <c:orientation val="minMax"/>
        </c:scaling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4700416"/>
        <c:crosses val="autoZero"/>
        <c:crossBetween val="between"/>
      </c:valAx>
      <c:spPr>
        <a:noFill/>
        <a:ln w="25371">
          <a:noFill/>
        </a:ln>
      </c:spPr>
    </c:plotArea>
    <c:legend>
      <c:legendPos val="r"/>
      <c:layout>
        <c:manualLayout>
          <c:xMode val="edge"/>
          <c:yMode val="edge"/>
          <c:x val="0.83280254777070051"/>
          <c:y val="2.966101694915255E-2"/>
          <c:w val="0.160828025477707"/>
          <c:h val="0.93644067796610164"/>
        </c:manualLayout>
      </c:layout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939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0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045871559633031E-2"/>
          <c:y val="5.1401869158878497E-2"/>
          <c:w val="0.73944954128440432"/>
          <c:h val="0.8504672897196251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математика</c:v>
                </c:pt>
              </c:strCache>
            </c:strRef>
          </c:tx>
          <c:spPr>
            <a:solidFill>
              <a:srgbClr val="9999FF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893-4455-BF11-425CB8CD666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русский яз.</c:v>
                </c:pt>
              </c:strCache>
            </c:strRef>
          </c:tx>
          <c:spPr>
            <a:solidFill>
              <a:srgbClr val="993366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893-4455-BF11-425CB8CD666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технология</c:v>
                </c:pt>
              </c:strCache>
            </c:strRef>
          </c:tx>
          <c:spPr>
            <a:solidFill>
              <a:srgbClr val="FFFFCC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893-4455-BF11-425CB8CD6662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физика</c:v>
                </c:pt>
              </c:strCache>
            </c:strRef>
          </c:tx>
          <c:spPr>
            <a:solidFill>
              <a:srgbClr val="CCFFFF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893-4455-BF11-425CB8CD6662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ОБЖ</c:v>
                </c:pt>
              </c:strCache>
            </c:strRef>
          </c:tx>
          <c:spPr>
            <a:solidFill>
              <a:srgbClr val="660066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893-4455-BF11-425CB8CD6662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геограия</c:v>
                </c:pt>
              </c:strCache>
            </c:strRef>
          </c:tx>
          <c:spPr>
            <a:solidFill>
              <a:srgbClr val="FF8080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893-4455-BF11-425CB8CD6662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биология</c:v>
                </c:pt>
              </c:strCache>
            </c:strRef>
          </c:tx>
          <c:spPr>
            <a:solidFill>
              <a:srgbClr val="0066CC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893-4455-BF11-425CB8CD6662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черчение</c:v>
                </c:pt>
              </c:strCache>
            </c:strRef>
          </c:tx>
          <c:spPr>
            <a:solidFill>
              <a:srgbClr val="CCCCFF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893-4455-BF11-425CB8CD6662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история</c:v>
                </c:pt>
              </c:strCache>
            </c:strRef>
          </c:tx>
          <c:spPr>
            <a:solidFill>
              <a:srgbClr val="000080"/>
            </a:solidFill>
            <a:ln w="12671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2893-4455-BF11-425CB8CD6662}"/>
            </c:ext>
          </c:extLst>
        </c:ser>
        <c:gapDepth val="0"/>
        <c:shape val="box"/>
        <c:axId val="174831104"/>
        <c:axId val="174832640"/>
        <c:axId val="0"/>
      </c:bar3DChart>
      <c:catAx>
        <c:axId val="174831104"/>
        <c:scaling>
          <c:orientation val="minMax"/>
        </c:scaling>
        <c:axPos val="b"/>
        <c:numFmt formatCode="General" sourceLinked="1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8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4832640"/>
        <c:crosses val="autoZero"/>
        <c:auto val="1"/>
        <c:lblAlgn val="ctr"/>
        <c:lblOffset val="100"/>
        <c:tickLblSkip val="1"/>
        <c:tickMarkSkip val="1"/>
      </c:catAx>
      <c:valAx>
        <c:axId val="174832640"/>
        <c:scaling>
          <c:orientation val="minMax"/>
        </c:scaling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8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4831104"/>
        <c:crosses val="autoZero"/>
        <c:crossBetween val="between"/>
      </c:valAx>
      <c:spPr>
        <a:noFill/>
        <a:ln w="25342">
          <a:noFill/>
        </a:ln>
      </c:spPr>
    </c:plotArea>
    <c:legend>
      <c:legendPos val="r"/>
      <c:layout>
        <c:manualLayout>
          <c:xMode val="edge"/>
          <c:yMode val="edge"/>
          <c:x val="0.81467889908256885"/>
          <c:y val="5.6074766355140193E-2"/>
          <c:w val="0.17798165137614691"/>
          <c:h val="0.88785046728971961"/>
        </c:manualLayout>
      </c:layout>
      <c:spPr>
        <a:noFill/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868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3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5454545454545463E-2"/>
          <c:y val="7.6923076923076927E-2"/>
          <c:w val="0.78409090909090906"/>
          <c:h val="0.736263736263736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водитель</c:v>
                </c:pt>
              </c:strCache>
            </c:strRef>
          </c:tx>
          <c:spPr>
            <a:solidFill>
              <a:srgbClr val="9999FF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12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0B6-48DC-A787-BDB4132B5E0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инженер</c:v>
                </c:pt>
              </c:strCache>
            </c:strRef>
          </c:tx>
          <c:spPr>
            <a:solidFill>
              <a:srgbClr val="993366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  <c:pt idx="0">
                  <c:v>18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0B6-48DC-A787-BDB4132B5E0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строитель</c:v>
                </c:pt>
              </c:strCache>
            </c:strRef>
          </c:tx>
          <c:spPr>
            <a:solidFill>
              <a:srgbClr val="FFFFCC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  <c:pt idx="0">
                  <c:v>17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0B6-48DC-A787-BDB4132B5E0F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врач</c:v>
                </c:pt>
              </c:strCache>
            </c:strRef>
          </c:tx>
          <c:spPr>
            <a:solidFill>
              <a:srgbClr val="CCFFFF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Sheet1!$B$5:$C$5</c:f>
              <c:numCache>
                <c:formatCode>General</c:formatCode>
                <c:ptCount val="2"/>
                <c:pt idx="0">
                  <c:v>14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0B6-48DC-A787-BDB4132B5E0F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юрист</c:v>
                </c:pt>
              </c:strCache>
            </c:strRef>
          </c:tx>
          <c:spPr>
            <a:solidFill>
              <a:srgbClr val="660066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Sheet1!$B$6:$C$6</c:f>
              <c:numCache>
                <c:formatCode>General</c:formatCode>
                <c:ptCount val="2"/>
                <c:pt idx="0">
                  <c:v>14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0B6-48DC-A787-BDB4132B5E0F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домохозяйка</c:v>
                </c:pt>
              </c:strCache>
            </c:strRef>
          </c:tx>
          <c:spPr>
            <a:solidFill>
              <a:srgbClr val="FF8080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Sheet1!$B$7:$C$7</c:f>
              <c:numCache>
                <c:formatCode>General</c:formatCode>
                <c:ptCount val="2"/>
                <c:pt idx="0">
                  <c:v>14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0B6-48DC-A787-BDB4132B5E0F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дизайнер</c:v>
                </c:pt>
              </c:strCache>
            </c:strRef>
          </c:tx>
          <c:spPr>
            <a:solidFill>
              <a:srgbClr val="0066CC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Sheet1!$B$8:$C$8</c:f>
              <c:numCache>
                <c:formatCode>General</c:formatCode>
                <c:ptCount val="2"/>
                <c:pt idx="0">
                  <c:v>15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0B6-48DC-A787-BDB4132B5E0F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птичница</c:v>
                </c:pt>
              </c:strCache>
            </c:strRef>
          </c:tx>
          <c:spPr>
            <a:solidFill>
              <a:srgbClr val="CCCCFF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Sheet1!$B$1:$C$1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Sheet1!$B$9:$C$9</c:f>
              <c:numCache>
                <c:formatCode>General</c:formatCode>
                <c:ptCount val="2"/>
                <c:pt idx="0">
                  <c:v>12</c:v>
                </c:pt>
                <c:pt idx="1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0B6-48DC-A787-BDB4132B5E0F}"/>
            </c:ext>
          </c:extLst>
        </c:ser>
        <c:gapDepth val="0"/>
        <c:shape val="box"/>
        <c:axId val="175554944"/>
        <c:axId val="175556480"/>
        <c:axId val="0"/>
      </c:bar3DChart>
      <c:catAx>
        <c:axId val="175554944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5556480"/>
        <c:crosses val="autoZero"/>
        <c:auto val="1"/>
        <c:lblAlgn val="ctr"/>
        <c:lblOffset val="100"/>
        <c:tickLblSkip val="1"/>
        <c:tickMarkSkip val="1"/>
      </c:catAx>
      <c:valAx>
        <c:axId val="175556480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5554944"/>
        <c:crosses val="autoZero"/>
        <c:crossBetween val="between"/>
      </c:valAx>
      <c:spPr>
        <a:noFill/>
        <a:ln w="25386">
          <a:noFill/>
        </a:ln>
      </c:spPr>
    </c:plotArea>
    <c:legend>
      <c:legendPos val="r"/>
      <c:layout>
        <c:manualLayout>
          <c:xMode val="edge"/>
          <c:yMode val="edge"/>
          <c:x val="0.8474025974025976"/>
          <c:y val="8.2417582417582416E-2"/>
          <c:w val="0.14610389610389621"/>
          <c:h val="0.84065934065934134"/>
        </c:manualLayout>
      </c:layout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2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000000"/>
          </a:solidFill>
          <a:prstDash val="solid"/>
        </a:ln>
      </c:spPr>
    </c:sideWall>
    <c:backWall>
      <c:spPr>
        <a:noFill/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333333333333334E-2"/>
          <c:y val="5.8441558441558378E-2"/>
          <c:w val="0.83174603174603179"/>
          <c:h val="0.8246753246753253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многие </c:v>
                </c:pt>
              </c:strCache>
            </c:strRef>
          </c:tx>
          <c:spPr>
            <a:solidFill>
              <a:srgbClr val="BBE0E3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10A-4D34-8BF1-407CBDF142C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труд</c:v>
                </c:pt>
              </c:strCache>
            </c:strRef>
          </c:tx>
          <c:spPr>
            <a:solidFill>
              <a:srgbClr val="333399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10A-4D34-8BF1-407CBDF142C6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никаких </c:v>
                </c:pt>
              </c:strCache>
            </c:strRef>
          </c:tx>
          <c:spPr>
            <a:solidFill>
              <a:srgbClr val="009999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10A-4D34-8BF1-407CBDF142C6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математика </c:v>
                </c:pt>
              </c:strCache>
            </c:strRef>
          </c:tx>
          <c:spPr>
            <a:solidFill>
              <a:srgbClr val="99CC00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10A-4D34-8BF1-407CBDF142C6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история</c:v>
                </c:pt>
              </c:strCache>
            </c:strRef>
          </c:tx>
          <c:spPr>
            <a:solidFill>
              <a:srgbClr val="808080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10A-4D34-8BF1-407CBDF142C6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химия</c:v>
                </c:pt>
              </c:strCache>
            </c:strRef>
          </c:tx>
          <c:spPr>
            <a:solidFill>
              <a:srgbClr val="000000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10A-4D34-8BF1-407CBDF142C6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литра</c:v>
                </c:pt>
              </c:strCache>
            </c:strRef>
          </c:tx>
          <c:spPr>
            <a:solidFill>
              <a:srgbClr val="0066CC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10A-4D34-8BF1-407CBDF142C6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русский </c:v>
                </c:pt>
              </c:strCache>
            </c:strRef>
          </c:tx>
          <c:spPr>
            <a:solidFill>
              <a:srgbClr val="CCCCFF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10A-4D34-8BF1-407CBDF142C6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биология </c:v>
                </c:pt>
              </c:strCache>
            </c:strRef>
          </c:tx>
          <c:spPr>
            <a:solidFill>
              <a:srgbClr val="FF0000"/>
            </a:solidFill>
            <a:ln w="12623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310A-4D34-8BF1-407CBDF142C6}"/>
            </c:ext>
          </c:extLst>
        </c:ser>
        <c:gapDepth val="0"/>
        <c:shape val="box"/>
        <c:axId val="161577216"/>
        <c:axId val="161689600"/>
        <c:axId val="0"/>
      </c:bar3DChart>
      <c:catAx>
        <c:axId val="161577216"/>
        <c:scaling>
          <c:orientation val="minMax"/>
        </c:scaling>
        <c:axPos val="b"/>
        <c:numFmt formatCode="General" sourceLinked="1"/>
        <c:tickLblPos val="low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71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689600"/>
        <c:crosses val="autoZero"/>
        <c:auto val="1"/>
        <c:lblAlgn val="ctr"/>
        <c:lblOffset val="100"/>
        <c:tickLblSkip val="1"/>
        <c:tickMarkSkip val="1"/>
      </c:catAx>
      <c:valAx>
        <c:axId val="161689600"/>
        <c:scaling>
          <c:orientation val="minMax"/>
        </c:scaling>
        <c:axPos val="l"/>
        <c:majorGridlines>
          <c:spPr>
            <a:ln w="315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71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577216"/>
        <c:crosses val="autoZero"/>
        <c:crossBetween val="between"/>
      </c:valAx>
      <c:spPr>
        <a:noFill/>
        <a:ln w="25246">
          <a:noFill/>
        </a:ln>
      </c:spPr>
    </c:plotArea>
    <c:legend>
      <c:legendPos val="r"/>
      <c:layout>
        <c:manualLayout>
          <c:xMode val="edge"/>
          <c:yMode val="edge"/>
          <c:x val="0.88253968253968262"/>
          <c:y val="9.0909090909091064E-2"/>
          <c:w val="0.1111111111111111"/>
          <c:h val="0.82467532467532534"/>
        </c:manualLayout>
      </c:layout>
      <c:spPr>
        <a:noFill/>
        <a:ln w="3156">
          <a:solidFill>
            <a:srgbClr val="000000"/>
          </a:solidFill>
          <a:prstDash val="solid"/>
        </a:ln>
      </c:spPr>
      <c:txPr>
        <a:bodyPr/>
        <a:lstStyle/>
        <a:p>
          <a:pPr>
            <a:defRPr sz="616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67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5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000000"/>
          </a:solidFill>
          <a:prstDash val="solid"/>
        </a:ln>
      </c:spPr>
    </c:sideWall>
    <c:backWall>
      <c:spPr>
        <a:noFill/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6121593291404549E-2"/>
          <c:y val="5.2631578947368432E-2"/>
          <c:w val="0.68553459119496785"/>
          <c:h val="0.8421052631578953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всем</c:v>
                </c:pt>
              </c:strCache>
            </c:strRef>
          </c:tx>
          <c:spPr>
            <a:solidFill>
              <a:srgbClr val="BBE0E3"/>
            </a:solidFill>
            <a:ln w="12698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100-4E26-8402-FA2A986624D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учителю</c:v>
                </c:pt>
              </c:strCache>
            </c:strRef>
          </c:tx>
          <c:spPr>
            <a:solidFill>
              <a:srgbClr val="333399"/>
            </a:solidFill>
            <a:ln w="12698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100-4E26-8402-FA2A986624D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экономист</c:v>
                </c:pt>
              </c:strCache>
            </c:strRef>
          </c:tx>
          <c:spPr>
            <a:solidFill>
              <a:srgbClr val="009999"/>
            </a:solidFill>
            <a:ln w="12698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100-4E26-8402-FA2A986624DF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юрист</c:v>
                </c:pt>
              </c:strCache>
            </c:strRef>
          </c:tx>
          <c:spPr>
            <a:solidFill>
              <a:srgbClr val="99CC00"/>
            </a:solidFill>
            <a:ln w="12698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100-4E26-8402-FA2A986624DF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художественное направление </c:v>
                </c:pt>
              </c:strCache>
            </c:strRef>
          </c:tx>
          <c:spPr>
            <a:solidFill>
              <a:srgbClr val="808080"/>
            </a:solidFill>
            <a:ln w="12698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100-4E26-8402-FA2A986624DF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программист</c:v>
                </c:pt>
              </c:strCache>
            </c:strRef>
          </c:tx>
          <c:spPr>
            <a:solidFill>
              <a:srgbClr val="000000"/>
            </a:solidFill>
            <a:ln w="12698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100-4E26-8402-FA2A986624DF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бухгалтер</c:v>
                </c:pt>
              </c:strCache>
            </c:strRef>
          </c:tx>
          <c:spPr>
            <a:solidFill>
              <a:srgbClr val="0066CC"/>
            </a:solidFill>
            <a:ln w="12698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8100-4E26-8402-FA2A986624DF}"/>
            </c:ext>
          </c:extLst>
        </c:ser>
        <c:gapDepth val="0"/>
        <c:shape val="box"/>
        <c:axId val="171630976"/>
        <c:axId val="171632512"/>
        <c:axId val="0"/>
      </c:bar3DChart>
      <c:catAx>
        <c:axId val="1716309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632512"/>
        <c:crosses val="autoZero"/>
        <c:auto val="1"/>
        <c:lblAlgn val="ctr"/>
        <c:lblOffset val="100"/>
        <c:tickLblSkip val="1"/>
        <c:tickMarkSkip val="1"/>
      </c:catAx>
      <c:valAx>
        <c:axId val="17163251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630976"/>
        <c:crosses val="autoZero"/>
        <c:crossBetween val="between"/>
      </c:valAx>
      <c:spPr>
        <a:noFill/>
        <a:ln w="25397">
          <a:noFill/>
        </a:ln>
      </c:spPr>
    </c:plotArea>
    <c:legend>
      <c:legendPos val="r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8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3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000000"/>
          </a:solidFill>
          <a:prstDash val="solid"/>
        </a:ln>
      </c:spPr>
    </c:sideWall>
    <c:backWall>
      <c:spPr>
        <a:noFill/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4379671150971604E-2"/>
          <c:y val="5.5813953488372092E-2"/>
          <c:w val="0.72197309417040434"/>
          <c:h val="0.8465116279069767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математика</c:v>
                </c:pt>
              </c:strCache>
            </c:strRef>
          </c:tx>
          <c:spPr>
            <a:solidFill>
              <a:srgbClr val="BBE0E3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8DE-41D1-ADA0-6388F1BF55D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русский</c:v>
                </c:pt>
              </c:strCache>
            </c:strRef>
          </c:tx>
          <c:spPr>
            <a:solidFill>
              <a:srgbClr val="333399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8DE-41D1-ADA0-6388F1BF55D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литра</c:v>
                </c:pt>
              </c:strCache>
            </c:strRef>
          </c:tx>
          <c:spPr>
            <a:solidFill>
              <a:srgbClr val="009999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8DE-41D1-ADA0-6388F1BF55D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химия </c:v>
                </c:pt>
              </c:strCache>
            </c:strRef>
          </c:tx>
          <c:spPr>
            <a:solidFill>
              <a:srgbClr val="99CC00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8DE-41D1-ADA0-6388F1BF55D7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литра</c:v>
                </c:pt>
              </c:strCache>
            </c:strRef>
          </c:tx>
          <c:spPr>
            <a:solidFill>
              <a:srgbClr val="808080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8DE-41D1-ADA0-6388F1BF55D7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изо</c:v>
                </c:pt>
              </c:strCache>
            </c:strRef>
          </c:tx>
          <c:spPr>
            <a:solidFill>
              <a:srgbClr val="000000"/>
            </a:solidFill>
            <a:ln w="1269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8DE-41D1-ADA0-6388F1BF55D7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физра</c:v>
                </c:pt>
              </c:strCache>
            </c:strRef>
          </c:tx>
          <c:spPr>
            <a:solidFill>
              <a:srgbClr val="0066CC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8DE-41D1-ADA0-6388F1BF55D7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история</c:v>
                </c:pt>
              </c:strCache>
            </c:strRef>
          </c:tx>
          <c:spPr>
            <a:solidFill>
              <a:srgbClr val="CCCCFF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8DE-41D1-ADA0-6388F1BF55D7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музыка</c:v>
                </c:pt>
              </c:strCache>
            </c:strRef>
          </c:tx>
          <c:spPr>
            <a:solidFill>
              <a:srgbClr val="FF0000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C8DE-41D1-ADA0-6388F1BF55D7}"/>
            </c:ext>
          </c:extLst>
        </c:ser>
        <c:ser>
          <c:idx val="9"/>
          <c:order val="9"/>
          <c:tx>
            <c:strRef>
              <c:f>Sheet1!$A$11</c:f>
              <c:strCache>
                <c:ptCount val="1"/>
                <c:pt idx="0">
                  <c:v>природоведение</c:v>
                </c:pt>
              </c:strCache>
            </c:strRef>
          </c:tx>
          <c:spPr>
            <a:solidFill>
              <a:srgbClr val="FFFF00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Sheet1!$B$11:$B$11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C8DE-41D1-ADA0-6388F1BF55D7}"/>
            </c:ext>
          </c:extLst>
        </c:ser>
        <c:ser>
          <c:idx val="10"/>
          <c:order val="10"/>
          <c:tx>
            <c:strRef>
              <c:f>Sheet1!$A$12</c:f>
              <c:strCache>
                <c:ptCount val="1"/>
                <c:pt idx="0">
                  <c:v>биология </c:v>
                </c:pt>
              </c:strCache>
            </c:strRef>
          </c:tx>
          <c:spPr>
            <a:solidFill>
              <a:srgbClr val="00FF00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Sheet1!$B$12:$B$12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8DE-41D1-ADA0-6388F1BF55D7}"/>
            </c:ext>
          </c:extLst>
        </c:ser>
        <c:ser>
          <c:idx val="11"/>
          <c:order val="11"/>
          <c:tx>
            <c:strRef>
              <c:f>Sheet1!$A$13</c:f>
              <c:strCache>
                <c:ptCount val="1"/>
                <c:pt idx="0">
                  <c:v>география</c:v>
                </c:pt>
              </c:strCache>
            </c:strRef>
          </c:tx>
          <c:spPr>
            <a:solidFill>
              <a:srgbClr val="00FFFF"/>
            </a:solidFill>
            <a:ln w="12694">
              <a:solidFill>
                <a:srgbClr val="000000"/>
              </a:solidFill>
              <a:prstDash val="solid"/>
            </a:ln>
          </c:spPr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Sheet1!$B$13:$B$13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C8DE-41D1-ADA0-6388F1BF55D7}"/>
            </c:ext>
          </c:extLst>
        </c:ser>
        <c:gapDepth val="0"/>
        <c:shape val="box"/>
        <c:axId val="171960960"/>
        <c:axId val="171995520"/>
        <c:axId val="0"/>
      </c:bar3DChart>
      <c:catAx>
        <c:axId val="17196096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995520"/>
        <c:crosses val="autoZero"/>
        <c:auto val="1"/>
        <c:lblAlgn val="ctr"/>
        <c:lblOffset val="100"/>
        <c:tickLblSkip val="1"/>
        <c:tickMarkSkip val="1"/>
      </c:catAx>
      <c:valAx>
        <c:axId val="171995520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960960"/>
        <c:crosses val="autoZero"/>
        <c:crossBetween val="between"/>
      </c:valAx>
      <c:spPr>
        <a:noFill/>
        <a:ln w="25388">
          <a:noFill/>
        </a:ln>
      </c:spPr>
    </c:plotArea>
    <c:legend>
      <c:legendPos val="r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09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4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5242290748898682E-2"/>
          <c:y val="6.2240663900414939E-2"/>
          <c:w val="0.74008810572687223"/>
          <c:h val="0.8464730290456425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дизайнер </c:v>
                </c:pt>
              </c:strCache>
            </c:strRef>
          </c:tx>
          <c:spPr>
            <a:solidFill>
              <a:srgbClr val="9999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3B6-4F75-B151-B9A375FC293C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врач</c:v>
                </c:pt>
              </c:strCache>
            </c:strRef>
          </c:tx>
          <c:spPr>
            <a:solidFill>
              <a:srgbClr val="993366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3B6-4F75-B151-B9A375FC293C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парикмахер</c:v>
                </c:pt>
              </c:strCache>
            </c:strRef>
          </c:tx>
          <c:spPr>
            <a:solidFill>
              <a:srgbClr val="FFFFCC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3B6-4F75-B151-B9A375FC293C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банкир</c:v>
                </c:pt>
              </c:strCache>
            </c:strRef>
          </c:tx>
          <c:spPr>
            <a:solidFill>
              <a:srgbClr val="CCFF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3B6-4F75-B151-B9A375FC293C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экономист</c:v>
                </c:pt>
              </c:strCache>
            </c:strRef>
          </c:tx>
          <c:spPr>
            <a:solidFill>
              <a:srgbClr val="660066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3B6-4F75-B151-B9A375FC293C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юрист</c:v>
                </c:pt>
              </c:strCache>
            </c:strRef>
          </c:tx>
          <c:spPr>
            <a:solidFill>
              <a:srgbClr val="FF8080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F3B6-4F75-B151-B9A375FC293C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фармацевт</c:v>
                </c:pt>
              </c:strCache>
            </c:strRef>
          </c:tx>
          <c:spPr>
            <a:solidFill>
              <a:srgbClr val="0066CC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F3B6-4F75-B151-B9A375FC293C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адвокат </c:v>
                </c:pt>
              </c:strCache>
            </c:strRef>
          </c:tx>
          <c:spPr>
            <a:solidFill>
              <a:srgbClr val="CCCC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3B6-4F75-B151-B9A375FC293C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акцион.газ.пром</c:v>
                </c:pt>
              </c:strCache>
            </c:strRef>
          </c:tx>
          <c:spPr>
            <a:solidFill>
              <a:srgbClr val="000080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F3B6-4F75-B151-B9A375FC293C}"/>
            </c:ext>
          </c:extLst>
        </c:ser>
        <c:ser>
          <c:idx val="9"/>
          <c:order val="9"/>
          <c:tx>
            <c:strRef>
              <c:f>Sheet1!$A$11</c:f>
              <c:strCache>
                <c:ptCount val="1"/>
                <c:pt idx="0">
                  <c:v>архитектор</c:v>
                </c:pt>
              </c:strCache>
            </c:strRef>
          </c:tx>
          <c:spPr>
            <a:solidFill>
              <a:srgbClr val="FF00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Sheet1!$B$11:$B$11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F3B6-4F75-B151-B9A375FC293C}"/>
            </c:ext>
          </c:extLst>
        </c:ser>
        <c:ser>
          <c:idx val="10"/>
          <c:order val="10"/>
          <c:tx>
            <c:strRef>
              <c:f>Sheet1!$A$12</c:f>
              <c:strCache>
                <c:ptCount val="1"/>
                <c:pt idx="0">
                  <c:v>учитель</c:v>
                </c:pt>
              </c:strCache>
            </c:strRef>
          </c:tx>
          <c:spPr>
            <a:solidFill>
              <a:srgbClr val="FFFF00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Sheet1!$B$12:$B$12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F3B6-4F75-B151-B9A375FC293C}"/>
            </c:ext>
          </c:extLst>
        </c:ser>
        <c:ser>
          <c:idx val="11"/>
          <c:order val="11"/>
          <c:tx>
            <c:strRef>
              <c:f>Sheet1!$A$13</c:f>
              <c:strCache>
                <c:ptCount val="1"/>
                <c:pt idx="0">
                  <c:v>маникюрша</c:v>
                </c:pt>
              </c:strCache>
            </c:strRef>
          </c:tx>
          <c:spPr>
            <a:solidFill>
              <a:srgbClr val="00FFFF"/>
            </a:solidFill>
            <a:ln w="12686">
              <a:solidFill>
                <a:srgbClr val="000000"/>
              </a:solidFill>
              <a:prstDash val="solid"/>
            </a:ln>
          </c:spPr>
          <c:dLbls>
            <c:dLbl>
              <c:idx val="0"/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1049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3B6-4F75-B151-B9A375FC293C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Sheet1!$B$13:$B$13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3B6-4F75-B151-B9A375FC293C}"/>
            </c:ext>
          </c:extLst>
        </c:ser>
        <c:ser>
          <c:idx val="12"/>
          <c:order val="12"/>
          <c:tx>
            <c:strRef>
              <c:f>Sheet1!$A$14</c:f>
              <c:strCache>
                <c:ptCount val="1"/>
                <c:pt idx="0">
                  <c:v>менеджер</c:v>
                </c:pt>
              </c:strCache>
            </c:strRef>
          </c:tx>
          <c:spPr>
            <a:solidFill>
              <a:srgbClr val="800080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Sheet1!$B$14:$B$14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F3B6-4F75-B151-B9A375FC293C}"/>
            </c:ext>
          </c:extLst>
        </c:ser>
        <c:ser>
          <c:idx val="13"/>
          <c:order val="13"/>
          <c:tx>
            <c:strRef>
              <c:f>Sheet1!$A$15</c:f>
              <c:strCache>
                <c:ptCount val="1"/>
                <c:pt idx="0">
                  <c:v>модельер </c:v>
                </c:pt>
              </c:strCache>
            </c:strRef>
          </c:tx>
          <c:spPr>
            <a:solidFill>
              <a:srgbClr val="800000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Sheet1!$B$15:$B$15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F3B6-4F75-B151-B9A375FC293C}"/>
            </c:ext>
          </c:extLst>
        </c:ser>
        <c:ser>
          <c:idx val="14"/>
          <c:order val="14"/>
          <c:tx>
            <c:strRef>
              <c:f>Sheet1!$A$16</c:f>
              <c:strCache>
                <c:ptCount val="1"/>
                <c:pt idx="0">
                  <c:v>военно-служ</c:v>
                </c:pt>
              </c:strCache>
            </c:strRef>
          </c:tx>
          <c:spPr>
            <a:solidFill>
              <a:srgbClr val="008080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Sheet1!$B$16:$B$16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F3B6-4F75-B151-B9A375FC293C}"/>
            </c:ext>
          </c:extLst>
        </c:ser>
        <c:ser>
          <c:idx val="15"/>
          <c:order val="15"/>
          <c:tx>
            <c:strRef>
              <c:f>Sheet1!$A$17</c:f>
              <c:strCache>
                <c:ptCount val="1"/>
                <c:pt idx="0">
                  <c:v>эколог </c:v>
                </c:pt>
              </c:strCache>
            </c:strRef>
          </c:tx>
          <c:spPr>
            <a:solidFill>
              <a:srgbClr val="0000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Sheet1!$B$17:$B$17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F3B6-4F75-B151-B9A375FC293C}"/>
            </c:ext>
          </c:extLst>
        </c:ser>
        <c:ser>
          <c:idx val="16"/>
          <c:order val="16"/>
          <c:tx>
            <c:strRef>
              <c:f>Sheet1!$A$18</c:f>
              <c:strCache>
                <c:ptCount val="1"/>
                <c:pt idx="0">
                  <c:v>учёный </c:v>
                </c:pt>
              </c:strCache>
            </c:strRef>
          </c:tx>
          <c:spPr>
            <a:solidFill>
              <a:srgbClr val="00CC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Sheet1!$B$18:$B$18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F3B6-4F75-B151-B9A375FC293C}"/>
            </c:ext>
          </c:extLst>
        </c:ser>
        <c:ser>
          <c:idx val="17"/>
          <c:order val="17"/>
          <c:tx>
            <c:strRef>
              <c:f>Sheet1!$A$19</c:f>
              <c:strCache>
                <c:ptCount val="1"/>
                <c:pt idx="0">
                  <c:v>футболисты </c:v>
                </c:pt>
              </c:strCache>
            </c:strRef>
          </c:tx>
          <c:spPr>
            <a:solidFill>
              <a:srgbClr val="CCFFFF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Sheet1!$B$19:$B$19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F3B6-4F75-B151-B9A375FC293C}"/>
            </c:ext>
          </c:extLst>
        </c:ser>
        <c:ser>
          <c:idx val="18"/>
          <c:order val="18"/>
          <c:tx>
            <c:strRef>
              <c:f>Sheet1!$A$20</c:f>
              <c:strCache>
                <c:ptCount val="1"/>
                <c:pt idx="0">
                  <c:v>стилист</c:v>
                </c:pt>
              </c:strCache>
            </c:strRef>
          </c:tx>
          <c:spPr>
            <a:solidFill>
              <a:srgbClr val="CCFFCC"/>
            </a:solidFill>
            <a:ln w="12686">
              <a:solidFill>
                <a:srgbClr val="000000"/>
              </a:solidFill>
              <a:prstDash val="solid"/>
            </a:ln>
          </c:spPr>
          <c:dLbls>
            <c:spPr>
              <a:noFill/>
              <a:ln w="25372">
                <a:noFill/>
              </a:ln>
            </c:spPr>
            <c:txPr>
              <a:bodyPr/>
              <a:lstStyle/>
              <a:p>
                <a:pPr>
                  <a:defRPr sz="104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Sheet1!$B$20:$B$20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3-F3B6-4F75-B151-B9A375FC293C}"/>
            </c:ext>
          </c:extLst>
        </c:ser>
        <c:gapDepth val="0"/>
        <c:shape val="box"/>
        <c:axId val="172210432"/>
        <c:axId val="172257280"/>
        <c:axId val="0"/>
      </c:bar3DChart>
      <c:catAx>
        <c:axId val="172210432"/>
        <c:scaling>
          <c:orientation val="minMax"/>
        </c:scaling>
        <c:axPos val="b"/>
        <c:numFmt formatCode="General" sourceLinked="1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4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257280"/>
        <c:crosses val="autoZero"/>
        <c:auto val="1"/>
        <c:lblAlgn val="ctr"/>
        <c:lblOffset val="100"/>
        <c:tickLblSkip val="1"/>
        <c:tickMarkSkip val="1"/>
      </c:catAx>
      <c:valAx>
        <c:axId val="172257280"/>
        <c:scaling>
          <c:orientation val="minMax"/>
        </c:scaling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4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210432"/>
        <c:crosses val="autoZero"/>
        <c:crossBetween val="between"/>
      </c:valAx>
      <c:spPr>
        <a:noFill/>
        <a:ln w="25372">
          <a:noFill/>
        </a:ln>
      </c:spPr>
    </c:plotArea>
    <c:legend>
      <c:legendPos val="r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96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04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2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2640949554896201E-2"/>
          <c:y val="6.9230769230769235E-2"/>
          <c:w val="0.81602373887240354"/>
          <c:h val="0.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дизайнер</c:v>
                </c:pt>
              </c:strCache>
            </c:strRef>
          </c:tx>
          <c:spPr>
            <a:solidFill>
              <a:srgbClr val="9999FF"/>
            </a:solidFill>
            <a:ln w="12693">
              <a:solidFill>
                <a:srgbClr val="000000"/>
              </a:solidFill>
              <a:prstDash val="solid"/>
            </a:ln>
          </c:spPr>
          <c:dLbls>
            <c:spPr>
              <a:noFill/>
              <a:ln w="25385">
                <a:noFill/>
              </a:ln>
            </c:spPr>
            <c:txPr>
              <a:bodyPr/>
              <a:lstStyle/>
              <a:p>
                <a:pPr>
                  <a:defRPr sz="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78C-4FE5-B783-A537248E7E8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учитель</c:v>
                </c:pt>
              </c:strCache>
            </c:strRef>
          </c:tx>
          <c:spPr>
            <a:solidFill>
              <a:srgbClr val="993366"/>
            </a:solidFill>
            <a:ln w="12693">
              <a:solidFill>
                <a:srgbClr val="000000"/>
              </a:solidFill>
              <a:prstDash val="solid"/>
            </a:ln>
          </c:spPr>
          <c:dLbls>
            <c:spPr>
              <a:noFill/>
              <a:ln w="25385">
                <a:noFill/>
              </a:ln>
            </c:spPr>
            <c:txPr>
              <a:bodyPr/>
              <a:lstStyle/>
              <a:p>
                <a:pPr>
                  <a:defRPr sz="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78C-4FE5-B783-A537248E7E86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банкир</c:v>
                </c:pt>
              </c:strCache>
            </c:strRef>
          </c:tx>
          <c:spPr>
            <a:solidFill>
              <a:srgbClr val="FFFFCC"/>
            </a:solidFill>
            <a:ln w="12693">
              <a:solidFill>
                <a:srgbClr val="000000"/>
              </a:solidFill>
              <a:prstDash val="solid"/>
            </a:ln>
          </c:spPr>
          <c:dLbls>
            <c:spPr>
              <a:noFill/>
              <a:ln w="25385">
                <a:noFill/>
              </a:ln>
            </c:spPr>
            <c:txPr>
              <a:bodyPr/>
              <a:lstStyle/>
              <a:p>
                <a:pPr>
                  <a:defRPr sz="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78C-4FE5-B783-A537248E7E86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водитель</c:v>
                </c:pt>
              </c:strCache>
            </c:strRef>
          </c:tx>
          <c:spPr>
            <a:solidFill>
              <a:srgbClr val="CCFFFF"/>
            </a:solidFill>
            <a:ln w="12693">
              <a:solidFill>
                <a:srgbClr val="000000"/>
              </a:solidFill>
              <a:prstDash val="solid"/>
            </a:ln>
          </c:spPr>
          <c:dLbls>
            <c:spPr>
              <a:noFill/>
              <a:ln w="25385">
                <a:noFill/>
              </a:ln>
            </c:spPr>
            <c:txPr>
              <a:bodyPr/>
              <a:lstStyle/>
              <a:p>
                <a:pPr>
                  <a:defRPr sz="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78C-4FE5-B783-A537248E7E86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актёр</c:v>
                </c:pt>
              </c:strCache>
            </c:strRef>
          </c:tx>
          <c:spPr>
            <a:solidFill>
              <a:srgbClr val="660066"/>
            </a:solidFill>
            <a:ln w="12693">
              <a:solidFill>
                <a:srgbClr val="000000"/>
              </a:solidFill>
              <a:prstDash val="solid"/>
            </a:ln>
          </c:spPr>
          <c:dLbls>
            <c:spPr>
              <a:noFill/>
              <a:ln w="25385">
                <a:noFill/>
              </a:ln>
            </c:spPr>
            <c:txPr>
              <a:bodyPr/>
              <a:lstStyle/>
              <a:p>
                <a:pPr>
                  <a:defRPr sz="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78C-4FE5-B783-A537248E7E86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юрист</c:v>
                </c:pt>
              </c:strCache>
            </c:strRef>
          </c:tx>
          <c:spPr>
            <a:solidFill>
              <a:srgbClr val="FF8080"/>
            </a:solidFill>
            <a:ln w="12693">
              <a:solidFill>
                <a:srgbClr val="000000"/>
              </a:solidFill>
              <a:prstDash val="solid"/>
            </a:ln>
          </c:spPr>
          <c:dLbls>
            <c:spPr>
              <a:noFill/>
              <a:ln w="25385">
                <a:noFill/>
              </a:ln>
            </c:spPr>
            <c:txPr>
              <a:bodyPr/>
              <a:lstStyle/>
              <a:p>
                <a:pPr>
                  <a:defRPr sz="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78C-4FE5-B783-A537248E7E86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другие профессии</c:v>
                </c:pt>
              </c:strCache>
            </c:strRef>
          </c:tx>
          <c:spPr>
            <a:solidFill>
              <a:srgbClr val="0066CC"/>
            </a:solidFill>
            <a:ln w="12693">
              <a:solidFill>
                <a:srgbClr val="000000"/>
              </a:solidFill>
              <a:prstDash val="solid"/>
            </a:ln>
          </c:spPr>
          <c:dLbls>
            <c:spPr>
              <a:noFill/>
              <a:ln w="25385">
                <a:noFill/>
              </a:ln>
            </c:spPr>
            <c:txPr>
              <a:bodyPr/>
              <a:lstStyle/>
              <a:p>
                <a:pPr>
                  <a:defRPr sz="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78C-4FE5-B783-A537248E7E86}"/>
            </c:ext>
          </c:extLst>
        </c:ser>
        <c:gapDepth val="0"/>
        <c:shape val="box"/>
        <c:axId val="172366848"/>
        <c:axId val="172393216"/>
        <c:axId val="0"/>
      </c:bar3DChart>
      <c:catAx>
        <c:axId val="172366848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393216"/>
        <c:crosses val="autoZero"/>
        <c:auto val="1"/>
        <c:lblAlgn val="ctr"/>
        <c:lblOffset val="100"/>
        <c:tickLblSkip val="1"/>
        <c:tickMarkSkip val="1"/>
      </c:catAx>
      <c:valAx>
        <c:axId val="172393216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366848"/>
        <c:crosses val="autoZero"/>
        <c:crossBetween val="between"/>
      </c:valAx>
      <c:spPr>
        <a:noFill/>
        <a:ln w="25385">
          <a:noFill/>
        </a:ln>
      </c:spPr>
    </c:plotArea>
    <c:legend>
      <c:legendPos val="r"/>
      <c:layout>
        <c:manualLayout>
          <c:xMode val="edge"/>
          <c:yMode val="edge"/>
          <c:x val="0.86498516320474772"/>
          <c:y val="0.14615384615384616"/>
          <c:w val="0.12908011869436201"/>
          <c:h val="0.70769230769230773"/>
        </c:manualLayout>
      </c:layout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5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2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565656565656555E-2"/>
          <c:y val="7.5630252100840331E-2"/>
          <c:w val="0.81616161616161664"/>
          <c:h val="0.7563025210084033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нужна </c:v>
                </c:pt>
              </c:strCache>
            </c:strRef>
          </c:tx>
          <c:spPr>
            <a:solidFill>
              <a:srgbClr val="9999FF"/>
            </a:solidFill>
            <a:ln w="12695">
              <a:solidFill>
                <a:srgbClr val="000000"/>
              </a:solidFill>
              <a:prstDash val="solid"/>
            </a:ln>
          </c:spPr>
          <c:dLbls>
            <c:dLbl>
              <c:idx val="0"/>
              <c:spPr>
                <a:noFill/>
                <a:ln w="2539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501-4EAA-8751-8232B0039B3A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501-4EAA-8751-8232B0039B3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нет </c:v>
                </c:pt>
              </c:strCache>
            </c:strRef>
          </c:tx>
          <c:spPr>
            <a:solidFill>
              <a:srgbClr val="993366"/>
            </a:solidFill>
            <a:ln w="12695">
              <a:solidFill>
                <a:srgbClr val="000000"/>
              </a:solidFill>
              <a:prstDash val="solid"/>
            </a:ln>
          </c:spPr>
          <c:dLbls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501-4EAA-8751-8232B0039B3A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частично </c:v>
                </c:pt>
              </c:strCache>
            </c:strRef>
          </c:tx>
          <c:spPr>
            <a:solidFill>
              <a:srgbClr val="FFFFCC"/>
            </a:solidFill>
            <a:ln w="12695">
              <a:solidFill>
                <a:srgbClr val="000000"/>
              </a:solidFill>
              <a:prstDash val="solid"/>
            </a:ln>
          </c:spPr>
          <c:dLbls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501-4EAA-8751-8232B0039B3A}"/>
            </c:ext>
          </c:extLst>
        </c:ser>
        <c:gapDepth val="0"/>
        <c:shape val="box"/>
        <c:axId val="172625280"/>
        <c:axId val="172639360"/>
        <c:axId val="0"/>
      </c:bar3DChart>
      <c:catAx>
        <c:axId val="172625280"/>
        <c:scaling>
          <c:orientation val="minMax"/>
        </c:scaling>
        <c:axPos val="b"/>
        <c:numFmt formatCode="General" sourceLinked="1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639360"/>
        <c:crosses val="autoZero"/>
        <c:auto val="1"/>
        <c:lblAlgn val="ctr"/>
        <c:lblOffset val="100"/>
        <c:tickLblSkip val="1"/>
        <c:tickMarkSkip val="1"/>
      </c:catAx>
      <c:valAx>
        <c:axId val="172639360"/>
        <c:scaling>
          <c:orientation val="minMax"/>
        </c:scaling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625280"/>
        <c:crosses val="autoZero"/>
        <c:crossBetween val="between"/>
      </c:valAx>
      <c:spPr>
        <a:noFill/>
        <a:ln w="25390">
          <a:noFill/>
        </a:ln>
      </c:spPr>
    </c:plotArea>
    <c:legend>
      <c:legendPos val="r"/>
      <c:layout>
        <c:manualLayout>
          <c:xMode val="edge"/>
          <c:yMode val="edge"/>
          <c:x val="0.89494949494949583"/>
          <c:y val="0.3361344537815128"/>
          <c:w val="9.6969696969697067E-2"/>
          <c:h val="0.3361344537815128"/>
        </c:manualLayout>
      </c:layout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5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4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172413793103482E-2"/>
          <c:y val="6.0085836909871321E-2"/>
          <c:w val="0.72586206896551719"/>
          <c:h val="0.8454935622317595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физика</c:v>
                </c:pt>
              </c:strCache>
            </c:strRef>
          </c:tx>
          <c:spPr>
            <a:solidFill>
              <a:srgbClr val="9999FF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4C3-4E73-B053-9A01EAF5EB4C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математика</c:v>
                </c:pt>
              </c:strCache>
            </c:strRef>
          </c:tx>
          <c:spPr>
            <a:solidFill>
              <a:srgbClr val="993366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4C3-4E73-B053-9A01EAF5EB4C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русский</c:v>
                </c:pt>
              </c:strCache>
            </c:strRef>
          </c:tx>
          <c:spPr>
            <a:solidFill>
              <a:srgbClr val="FFFFCC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4C3-4E73-B053-9A01EAF5EB4C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химия</c:v>
                </c:pt>
              </c:strCache>
            </c:strRef>
          </c:tx>
          <c:spPr>
            <a:solidFill>
              <a:srgbClr val="CCFFFF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4C3-4E73-B053-9A01EAF5EB4C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обж</c:v>
                </c:pt>
              </c:strCache>
            </c:strRef>
          </c:tx>
          <c:spPr>
            <a:solidFill>
              <a:srgbClr val="660066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4C3-4E73-B053-9A01EAF5EB4C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общество</c:v>
                </c:pt>
              </c:strCache>
            </c:strRef>
          </c:tx>
          <c:spPr>
            <a:solidFill>
              <a:srgbClr val="FF8080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4C3-4E73-B053-9A01EAF5EB4C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литература </c:v>
                </c:pt>
              </c:strCache>
            </c:strRef>
          </c:tx>
          <c:spPr>
            <a:solidFill>
              <a:srgbClr val="0066CC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4C3-4E73-B053-9A01EAF5EB4C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физкультура</c:v>
                </c:pt>
              </c:strCache>
            </c:strRef>
          </c:tx>
          <c:spPr>
            <a:solidFill>
              <a:srgbClr val="CCCCFF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4C3-4E73-B053-9A01EAF5EB4C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биология </c:v>
                </c:pt>
              </c:strCache>
            </c:strRef>
          </c:tx>
          <c:spPr>
            <a:solidFill>
              <a:srgbClr val="000080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C4C3-4E73-B053-9A01EAF5EB4C}"/>
            </c:ext>
          </c:extLst>
        </c:ser>
        <c:ser>
          <c:idx val="9"/>
          <c:order val="9"/>
          <c:tx>
            <c:strRef>
              <c:f>Sheet1!$A$11</c:f>
              <c:strCache>
                <c:ptCount val="1"/>
                <c:pt idx="0">
                  <c:v>английский</c:v>
                </c:pt>
              </c:strCache>
            </c:strRef>
          </c:tx>
          <c:spPr>
            <a:solidFill>
              <a:srgbClr val="FF00FF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Sheet1!$B$11:$B$11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C4C3-4E73-B053-9A01EAF5EB4C}"/>
            </c:ext>
          </c:extLst>
        </c:ser>
        <c:ser>
          <c:idx val="10"/>
          <c:order val="10"/>
          <c:tx>
            <c:strRef>
              <c:f>Sheet1!$A$12</c:f>
              <c:strCache>
                <c:ptCount val="1"/>
                <c:pt idx="0">
                  <c:v>история</c:v>
                </c:pt>
              </c:strCache>
            </c:strRef>
          </c:tx>
          <c:spPr>
            <a:solidFill>
              <a:srgbClr val="FFFF00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Sheet1!$B$12:$B$12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4C3-4E73-B053-9A01EAF5EB4C}"/>
            </c:ext>
          </c:extLst>
        </c:ser>
        <c:ser>
          <c:idx val="11"/>
          <c:order val="11"/>
          <c:tx>
            <c:strRef>
              <c:f>Sheet1!$A$13</c:f>
              <c:strCache>
                <c:ptCount val="1"/>
                <c:pt idx="0">
                  <c:v>география</c:v>
                </c:pt>
              </c:strCache>
            </c:strRef>
          </c:tx>
          <c:spPr>
            <a:solidFill>
              <a:srgbClr val="00FFFF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Sheet1!$B$13:$B$13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C4C3-4E73-B053-9A01EAF5EB4C}"/>
            </c:ext>
          </c:extLst>
        </c:ser>
        <c:ser>
          <c:idx val="12"/>
          <c:order val="12"/>
          <c:tx>
            <c:strRef>
              <c:f>Sheet1!$A$14</c:f>
              <c:strCache>
                <c:ptCount val="1"/>
                <c:pt idx="0">
                  <c:v>изо</c:v>
                </c:pt>
              </c:strCache>
            </c:strRef>
          </c:tx>
          <c:spPr>
            <a:solidFill>
              <a:srgbClr val="800080"/>
            </a:solidFill>
            <a:ln w="1268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Sheet1!$B$14:$B$14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C4C3-4E73-B053-9A01EAF5EB4C}"/>
            </c:ext>
          </c:extLst>
        </c:ser>
        <c:gapDepth val="0"/>
        <c:shape val="box"/>
        <c:axId val="172742912"/>
        <c:axId val="173084672"/>
        <c:axId val="0"/>
      </c:bar3DChart>
      <c:catAx>
        <c:axId val="172742912"/>
        <c:scaling>
          <c:orientation val="minMax"/>
        </c:scaling>
        <c:axPos val="b"/>
        <c:numFmt formatCode="General" sourceLinked="1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3084672"/>
        <c:crosses val="autoZero"/>
        <c:auto val="1"/>
        <c:lblAlgn val="ctr"/>
        <c:lblOffset val="100"/>
        <c:tickLblSkip val="1"/>
        <c:tickMarkSkip val="1"/>
      </c:catAx>
      <c:valAx>
        <c:axId val="173084672"/>
        <c:scaling>
          <c:orientation val="minMax"/>
        </c:scaling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742912"/>
        <c:crosses val="autoZero"/>
        <c:crossBetween val="between"/>
      </c:valAx>
      <c:spPr>
        <a:noFill/>
        <a:ln w="25368">
          <a:noFill/>
        </a:ln>
      </c:spPr>
    </c:plotArea>
    <c:legend>
      <c:legendPos val="r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939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0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4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1437216338880494E-2"/>
          <c:y val="5.2863436123348165E-2"/>
          <c:w val="0.66263237518910822"/>
          <c:h val="0.8546255506607943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медсестра</c:v>
                </c:pt>
              </c:strCache>
            </c:strRef>
          </c:tx>
          <c:spPr>
            <a:solidFill>
              <a:srgbClr val="9999FF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3B0-4000-BF67-D5D71EC45F78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швея-мотористка</c:v>
                </c:pt>
              </c:strCache>
            </c:strRef>
          </c:tx>
          <c:spPr>
            <a:solidFill>
              <a:srgbClr val="993366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3B0-4000-BF67-D5D71EC45F78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бухгалтер</c:v>
                </c:pt>
              </c:strCache>
            </c:strRef>
          </c:tx>
          <c:spPr>
            <a:solidFill>
              <a:srgbClr val="FFFFCC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3B0-4000-BF67-D5D71EC45F78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зоотехник</c:v>
                </c:pt>
              </c:strCache>
            </c:strRef>
          </c:tx>
          <c:spPr>
            <a:solidFill>
              <a:srgbClr val="CCFFFF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3B0-4000-BF67-D5D71EC45F78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контролёр-кассир</c:v>
                </c:pt>
              </c:strCache>
            </c:strRef>
          </c:tx>
          <c:spPr>
            <a:solidFill>
              <a:srgbClr val="660066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3B0-4000-BF67-D5D71EC45F78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учитель</c:v>
                </c:pt>
              </c:strCache>
            </c:strRef>
          </c:tx>
          <c:spPr>
            <a:solidFill>
              <a:srgbClr val="FF8080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3B0-4000-BF67-D5D71EC45F78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токарь</c:v>
                </c:pt>
              </c:strCache>
            </c:strRef>
          </c:tx>
          <c:spPr>
            <a:solidFill>
              <a:srgbClr val="0066CC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3B0-4000-BF67-D5D71EC45F78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техник-строитель</c:v>
                </c:pt>
              </c:strCache>
            </c:strRef>
          </c:tx>
          <c:spPr>
            <a:solidFill>
              <a:srgbClr val="CCCCFF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3B0-4000-BF67-D5D71EC45F78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 культпросветработник</c:v>
                </c:pt>
              </c:strCache>
            </c:strRef>
          </c:tx>
          <c:spPr>
            <a:solidFill>
              <a:srgbClr val="000080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Sheet1!$B$10:$B$10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23B0-4000-BF67-D5D71EC45F78}"/>
            </c:ext>
          </c:extLst>
        </c:ser>
        <c:ser>
          <c:idx val="9"/>
          <c:order val="9"/>
          <c:tx>
            <c:strRef>
              <c:f>Sheet1!$A$11</c:f>
              <c:strCache>
                <c:ptCount val="1"/>
                <c:pt idx="0">
                  <c:v>библиотекарь </c:v>
                </c:pt>
              </c:strCache>
            </c:strRef>
          </c:tx>
          <c:spPr>
            <a:solidFill>
              <a:srgbClr val="FF00FF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Sheet1!$B$11:$B$11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3B0-4000-BF67-D5D71EC45F78}"/>
            </c:ext>
          </c:extLst>
        </c:ser>
        <c:ser>
          <c:idx val="10"/>
          <c:order val="10"/>
          <c:tx>
            <c:strRef>
              <c:f>Sheet1!$A$12</c:f>
              <c:strCache>
                <c:ptCount val="1"/>
                <c:pt idx="0">
                  <c:v>шофёр</c:v>
                </c:pt>
              </c:strCache>
            </c:strRef>
          </c:tx>
          <c:spPr>
            <a:solidFill>
              <a:srgbClr val="FFFF00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Sheet1!$B$12:$B$12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3B0-4000-BF67-D5D71EC45F78}"/>
            </c:ext>
          </c:extLst>
        </c:ser>
        <c:ser>
          <c:idx val="11"/>
          <c:order val="11"/>
          <c:tx>
            <c:strRef>
              <c:f>Sheet1!$A$13</c:f>
              <c:strCache>
                <c:ptCount val="1"/>
                <c:pt idx="0">
                  <c:v>повар-кондитер</c:v>
                </c:pt>
              </c:strCache>
            </c:strRef>
          </c:tx>
          <c:spPr>
            <a:solidFill>
              <a:srgbClr val="00FFFF"/>
            </a:solidFill>
            <a:ln w="12683">
              <a:solidFill>
                <a:srgbClr val="000000"/>
              </a:solidFill>
              <a:prstDash val="solid"/>
            </a:ln>
          </c:spPr>
          <c:dLbls>
            <c:spPr>
              <a:noFill/>
              <a:ln w="25367">
                <a:noFill/>
              </a:ln>
            </c:spPr>
            <c:txPr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Sheet1!$B$13:$B$13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23B0-4000-BF67-D5D71EC45F78}"/>
            </c:ext>
          </c:extLst>
        </c:ser>
        <c:gapDepth val="0"/>
        <c:shape val="box"/>
        <c:axId val="174527616"/>
        <c:axId val="174529152"/>
        <c:axId val="0"/>
      </c:bar3DChart>
      <c:catAx>
        <c:axId val="174527616"/>
        <c:scaling>
          <c:orientation val="minMax"/>
        </c:scaling>
        <c:axPos val="b"/>
        <c:numFmt formatCode="General" sourceLinked="1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4529152"/>
        <c:crosses val="autoZero"/>
        <c:auto val="1"/>
        <c:lblAlgn val="ctr"/>
        <c:lblOffset val="100"/>
        <c:tickLblSkip val="1"/>
        <c:tickMarkSkip val="1"/>
      </c:catAx>
      <c:valAx>
        <c:axId val="174529152"/>
        <c:scaling>
          <c:orientation val="minMax"/>
        </c:scaling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4527616"/>
        <c:crosses val="autoZero"/>
        <c:crossBetween val="between"/>
      </c:valAx>
      <c:spPr>
        <a:noFill/>
        <a:ln w="25367">
          <a:noFill/>
        </a:ln>
      </c:spPr>
    </c:plotArea>
    <c:legend>
      <c:legendPos val="r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919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9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1045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SPT</dc:creator>
  <cp:lastModifiedBy>SPT</cp:lastModifiedBy>
  <cp:revision>3</cp:revision>
  <dcterms:created xsi:type="dcterms:W3CDTF">2023-03-26T17:28:00Z</dcterms:created>
  <dcterms:modified xsi:type="dcterms:W3CDTF">2023-03-26T17:45:00Z</dcterms:modified>
</cp:coreProperties>
</file>